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44" w:rsidRDefault="00CB2C44" w:rsidP="00502297">
      <w:pPr>
        <w:rPr>
          <w:b/>
          <w:sz w:val="28"/>
          <w:szCs w:val="28"/>
          <w:u w:val="single"/>
        </w:rPr>
      </w:pPr>
    </w:p>
    <w:p w:rsidR="00CB2C44" w:rsidRDefault="00CB2C44" w:rsidP="00CB2C44">
      <w:pPr>
        <w:ind w:left="360"/>
        <w:jc w:val="center"/>
        <w:rPr>
          <w:b/>
          <w:sz w:val="28"/>
          <w:szCs w:val="28"/>
        </w:rPr>
      </w:pPr>
      <w:r w:rsidRPr="00460C66">
        <w:rPr>
          <w:b/>
          <w:sz w:val="28"/>
          <w:szCs w:val="28"/>
        </w:rPr>
        <w:t>Тестовые задания для Олимпиады по ОБЖ</w:t>
      </w:r>
      <w:r w:rsidR="006B5DB4">
        <w:rPr>
          <w:b/>
          <w:sz w:val="28"/>
          <w:szCs w:val="28"/>
        </w:rPr>
        <w:t xml:space="preserve">  для 10 – 11 классов</w:t>
      </w:r>
    </w:p>
    <w:p w:rsidR="00E042B6" w:rsidRDefault="00E042B6" w:rsidP="00CB2C44">
      <w:pPr>
        <w:ind w:left="360"/>
        <w:jc w:val="center"/>
        <w:rPr>
          <w:b/>
          <w:sz w:val="28"/>
          <w:szCs w:val="28"/>
        </w:rPr>
      </w:pPr>
    </w:p>
    <w:p w:rsidR="00CB2C44" w:rsidRDefault="00E042B6" w:rsidP="00AE354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Выберите из предложенных вариантов правильный, по Вашему мнению, ответ. Отметьте его, обведя кружком букву, обозначающую вариант ответа (о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делённую скобкой). </w:t>
      </w:r>
    </w:p>
    <w:p w:rsidR="00AE3544" w:rsidRDefault="00AE3544" w:rsidP="00AE3544">
      <w:pPr>
        <w:ind w:firstLine="851"/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jc w:val="both"/>
        <w:rPr>
          <w:b/>
          <w:iCs/>
          <w:color w:val="000000"/>
          <w:sz w:val="28"/>
          <w:szCs w:val="28"/>
        </w:rPr>
      </w:pPr>
      <w:r w:rsidRPr="00A56E01">
        <w:rPr>
          <w:b/>
          <w:iCs/>
          <w:color w:val="000000"/>
          <w:sz w:val="28"/>
          <w:szCs w:val="28"/>
        </w:rPr>
        <w:t>1. Безопасность представляет собой: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а) способность окружающей среды генерировать травмирующие и вредные факторы;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pacing w:val="-4"/>
          <w:sz w:val="28"/>
          <w:szCs w:val="28"/>
        </w:rPr>
        <w:t>б) состояние источника, при котором соблюдается</w:t>
      </w:r>
      <w:r w:rsidRPr="00A56E01">
        <w:rPr>
          <w:color w:val="000000"/>
          <w:sz w:val="28"/>
          <w:szCs w:val="28"/>
        </w:rPr>
        <w:t xml:space="preserve"> его допустимое воздействие на </w:t>
      </w:r>
      <w:proofErr w:type="spellStart"/>
      <w:r w:rsidRPr="00A56E01">
        <w:rPr>
          <w:color w:val="000000"/>
          <w:sz w:val="28"/>
          <w:szCs w:val="28"/>
        </w:rPr>
        <w:t>техносферу</w:t>
      </w:r>
      <w:proofErr w:type="spellEnd"/>
      <w:r w:rsidRPr="00A56E01">
        <w:rPr>
          <w:color w:val="000000"/>
          <w:sz w:val="28"/>
          <w:szCs w:val="28"/>
        </w:rPr>
        <w:t>;</w:t>
      </w:r>
    </w:p>
    <w:p w:rsidR="00CB7DB3" w:rsidRPr="00A56E01" w:rsidRDefault="00CB7DB3" w:rsidP="00A56E01">
      <w:pPr>
        <w:jc w:val="both"/>
        <w:rPr>
          <w:bCs/>
          <w:color w:val="000000"/>
          <w:sz w:val="28"/>
          <w:szCs w:val="28"/>
        </w:rPr>
      </w:pPr>
      <w:r w:rsidRPr="00A56E01">
        <w:rPr>
          <w:bCs/>
          <w:color w:val="000000"/>
          <w:spacing w:val="-4"/>
          <w:sz w:val="28"/>
          <w:szCs w:val="28"/>
        </w:rPr>
        <w:t>в)</w:t>
      </w:r>
      <w:r w:rsidRPr="00A56E01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A56E01">
        <w:rPr>
          <w:bCs/>
          <w:color w:val="000000"/>
          <w:spacing w:val="-4"/>
          <w:sz w:val="28"/>
          <w:szCs w:val="28"/>
        </w:rPr>
        <w:t>состояние объекта защиты, при котором воздей</w:t>
      </w:r>
      <w:r w:rsidRPr="00A56E01">
        <w:rPr>
          <w:bCs/>
          <w:color w:val="000000"/>
          <w:sz w:val="28"/>
          <w:szCs w:val="28"/>
        </w:rPr>
        <w:t>ствие на него</w:t>
      </w:r>
      <w:r w:rsidR="00A56E01">
        <w:rPr>
          <w:bCs/>
          <w:color w:val="000000"/>
          <w:sz w:val="28"/>
          <w:szCs w:val="28"/>
        </w:rPr>
        <w:t xml:space="preserve"> не превышает максимально допус</w:t>
      </w:r>
      <w:r w:rsidRPr="00A56E01">
        <w:rPr>
          <w:bCs/>
          <w:color w:val="000000"/>
          <w:sz w:val="28"/>
          <w:szCs w:val="28"/>
        </w:rPr>
        <w:t>тимых значений;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отсутствие факторов те</w:t>
      </w:r>
      <w:r w:rsidR="00A56E01">
        <w:rPr>
          <w:color w:val="000000"/>
          <w:sz w:val="28"/>
          <w:szCs w:val="28"/>
        </w:rPr>
        <w:t>хногенного происхож</w:t>
      </w:r>
      <w:r w:rsidRPr="00A56E01">
        <w:rPr>
          <w:color w:val="000000"/>
          <w:sz w:val="28"/>
          <w:szCs w:val="28"/>
        </w:rPr>
        <w:t>дения.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34"/>
        </w:tabs>
        <w:jc w:val="both"/>
        <w:rPr>
          <w:b/>
          <w:sz w:val="28"/>
          <w:szCs w:val="28"/>
        </w:rPr>
      </w:pPr>
      <w:r w:rsidRPr="00A56E01">
        <w:rPr>
          <w:b/>
          <w:color w:val="000000"/>
          <w:spacing w:val="-4"/>
          <w:sz w:val="28"/>
          <w:szCs w:val="28"/>
        </w:rPr>
        <w:t xml:space="preserve">2. </w:t>
      </w:r>
      <w:proofErr w:type="gramStart"/>
      <w:r w:rsidRPr="00A56E01">
        <w:rPr>
          <w:b/>
          <w:color w:val="000000"/>
          <w:spacing w:val="-4"/>
          <w:sz w:val="28"/>
          <w:szCs w:val="28"/>
        </w:rPr>
        <w:t>Выберите из нижеуказанных конституционный</w:t>
      </w:r>
      <w:r w:rsidRPr="00A56E01">
        <w:rPr>
          <w:b/>
          <w:color w:val="000000"/>
          <w:sz w:val="28"/>
          <w:szCs w:val="28"/>
        </w:rPr>
        <w:t xml:space="preserve"> </w:t>
      </w:r>
      <w:r w:rsidRPr="00A56E01">
        <w:rPr>
          <w:b/>
          <w:color w:val="000000"/>
          <w:spacing w:val="-4"/>
          <w:sz w:val="28"/>
          <w:szCs w:val="28"/>
        </w:rPr>
        <w:t>орган, в компе</w:t>
      </w:r>
      <w:r w:rsidRPr="00A56E01">
        <w:rPr>
          <w:b/>
          <w:color w:val="000000"/>
          <w:spacing w:val="-4"/>
          <w:sz w:val="28"/>
          <w:szCs w:val="28"/>
        </w:rPr>
        <w:softHyphen/>
        <w:t>тенцию к</w:t>
      </w:r>
      <w:r w:rsidRPr="00A56E01">
        <w:rPr>
          <w:b/>
          <w:color w:val="000000"/>
          <w:spacing w:val="-4"/>
          <w:sz w:val="28"/>
          <w:szCs w:val="28"/>
        </w:rPr>
        <w:t>о</w:t>
      </w:r>
      <w:r w:rsidRPr="00A56E01">
        <w:rPr>
          <w:b/>
          <w:color w:val="000000"/>
          <w:spacing w:val="-4"/>
          <w:sz w:val="28"/>
          <w:szCs w:val="28"/>
        </w:rPr>
        <w:t>торого входит рассмот</w:t>
      </w:r>
      <w:r w:rsidRPr="00A56E01">
        <w:rPr>
          <w:b/>
          <w:color w:val="000000"/>
          <w:sz w:val="28"/>
          <w:szCs w:val="28"/>
        </w:rPr>
        <w:t>рение вопросов внешней и внутрен</w:t>
      </w:r>
      <w:r w:rsidRPr="00A56E01">
        <w:rPr>
          <w:b/>
          <w:color w:val="000000"/>
          <w:sz w:val="28"/>
          <w:szCs w:val="28"/>
        </w:rPr>
        <w:softHyphen/>
      </w:r>
      <w:r w:rsidR="00A56E01">
        <w:rPr>
          <w:b/>
          <w:color w:val="000000"/>
          <w:spacing w:val="-1"/>
          <w:sz w:val="28"/>
          <w:szCs w:val="28"/>
        </w:rPr>
        <w:t>ней полити</w:t>
      </w:r>
      <w:r w:rsidRPr="00A56E01">
        <w:rPr>
          <w:b/>
          <w:color w:val="000000"/>
          <w:spacing w:val="-1"/>
          <w:sz w:val="28"/>
          <w:szCs w:val="28"/>
        </w:rPr>
        <w:t>ки Ро</w:t>
      </w:r>
      <w:r w:rsidRPr="00A56E01">
        <w:rPr>
          <w:b/>
          <w:color w:val="000000"/>
          <w:spacing w:val="-1"/>
          <w:sz w:val="28"/>
          <w:szCs w:val="28"/>
        </w:rPr>
        <w:t>с</w:t>
      </w:r>
      <w:r w:rsidRPr="00A56E01">
        <w:rPr>
          <w:b/>
          <w:color w:val="000000"/>
          <w:spacing w:val="-1"/>
          <w:sz w:val="28"/>
          <w:szCs w:val="28"/>
        </w:rPr>
        <w:t>сийской Федерации в об</w:t>
      </w:r>
      <w:r w:rsidR="00A56E01">
        <w:rPr>
          <w:b/>
          <w:color w:val="000000"/>
          <w:spacing w:val="-1"/>
          <w:sz w:val="28"/>
          <w:szCs w:val="28"/>
        </w:rPr>
        <w:t>ласти обеспече</w:t>
      </w:r>
      <w:r w:rsidRPr="00A56E01">
        <w:rPr>
          <w:b/>
          <w:color w:val="000000"/>
          <w:spacing w:val="-1"/>
          <w:sz w:val="28"/>
          <w:szCs w:val="28"/>
        </w:rPr>
        <w:t>ния безопас</w:t>
      </w:r>
      <w:r w:rsidRPr="00A56E01">
        <w:rPr>
          <w:b/>
          <w:color w:val="000000"/>
          <w:spacing w:val="-1"/>
          <w:sz w:val="28"/>
          <w:szCs w:val="28"/>
        </w:rPr>
        <w:softHyphen/>
      </w:r>
      <w:r w:rsidRPr="00A56E01">
        <w:rPr>
          <w:b/>
          <w:color w:val="000000"/>
          <w:sz w:val="28"/>
          <w:szCs w:val="28"/>
        </w:rPr>
        <w:t xml:space="preserve">ности, стратегических проблем </w:t>
      </w:r>
      <w:r w:rsidR="00A56E01">
        <w:rPr>
          <w:b/>
          <w:color w:val="000000"/>
          <w:sz w:val="28"/>
          <w:szCs w:val="28"/>
        </w:rPr>
        <w:t>го</w:t>
      </w:r>
      <w:r w:rsidRPr="00A56E01">
        <w:rPr>
          <w:b/>
          <w:color w:val="000000"/>
          <w:sz w:val="28"/>
          <w:szCs w:val="28"/>
        </w:rPr>
        <w:t>сударственной, экономической, об</w:t>
      </w:r>
      <w:r w:rsidRPr="00A56E01">
        <w:rPr>
          <w:b/>
          <w:color w:val="000000"/>
          <w:sz w:val="28"/>
          <w:szCs w:val="28"/>
        </w:rPr>
        <w:softHyphen/>
        <w:t>щественной и иных видов безопасности, охраны здоровья населения, предотвращения ЧС и преод</w:t>
      </w:r>
      <w:r w:rsidRPr="00A56E01">
        <w:rPr>
          <w:b/>
          <w:color w:val="000000"/>
          <w:sz w:val="28"/>
          <w:szCs w:val="28"/>
        </w:rPr>
        <w:t>о</w:t>
      </w:r>
      <w:r w:rsidRPr="00A56E01">
        <w:rPr>
          <w:b/>
          <w:color w:val="000000"/>
          <w:sz w:val="28"/>
          <w:szCs w:val="28"/>
        </w:rPr>
        <w:t>ления их последствий, обеспечения ста</w:t>
      </w:r>
      <w:r w:rsidRPr="00A56E01">
        <w:rPr>
          <w:b/>
          <w:color w:val="000000"/>
          <w:sz w:val="28"/>
          <w:szCs w:val="28"/>
        </w:rPr>
        <w:softHyphen/>
      </w:r>
      <w:r w:rsidRPr="00A56E01">
        <w:rPr>
          <w:b/>
          <w:color w:val="000000"/>
          <w:spacing w:val="-1"/>
          <w:sz w:val="28"/>
          <w:szCs w:val="28"/>
        </w:rPr>
        <w:t>бильности и правопорядка:</w:t>
      </w:r>
      <w:proofErr w:type="gramEnd"/>
    </w:p>
    <w:p w:rsidR="00CB7DB3" w:rsidRPr="00A56E01" w:rsidRDefault="00CB7DB3" w:rsidP="00A56E01">
      <w:pPr>
        <w:shd w:val="clear" w:color="auto" w:fill="FFFFFF"/>
        <w:tabs>
          <w:tab w:val="left" w:pos="61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а) </w:t>
      </w:r>
      <w:r w:rsidRPr="00A56E01">
        <w:rPr>
          <w:color w:val="000000"/>
          <w:spacing w:val="-3"/>
          <w:sz w:val="28"/>
          <w:szCs w:val="28"/>
        </w:rPr>
        <w:t>Конституционный суд РФ;</w:t>
      </w:r>
    </w:p>
    <w:p w:rsidR="00CB7DB3" w:rsidRPr="00A56E01" w:rsidRDefault="00CB7DB3" w:rsidP="00A56E01">
      <w:pPr>
        <w:shd w:val="clear" w:color="auto" w:fill="FFFFFF"/>
        <w:tabs>
          <w:tab w:val="left" w:pos="610"/>
        </w:tabs>
        <w:jc w:val="both"/>
        <w:rPr>
          <w:sz w:val="28"/>
          <w:szCs w:val="28"/>
        </w:rPr>
      </w:pPr>
      <w:r w:rsidRPr="00A56E01">
        <w:rPr>
          <w:color w:val="000000"/>
          <w:spacing w:val="-4"/>
          <w:sz w:val="28"/>
          <w:szCs w:val="28"/>
        </w:rPr>
        <w:t xml:space="preserve">б) </w:t>
      </w:r>
      <w:r w:rsidRPr="00A56E01">
        <w:rPr>
          <w:color w:val="000000"/>
          <w:spacing w:val="-1"/>
          <w:sz w:val="28"/>
          <w:szCs w:val="28"/>
        </w:rPr>
        <w:t>Совет безопасности РФ;</w:t>
      </w:r>
    </w:p>
    <w:p w:rsidR="00CB7DB3" w:rsidRPr="00A56E01" w:rsidRDefault="00CB7DB3" w:rsidP="00A56E01">
      <w:pPr>
        <w:shd w:val="clear" w:color="auto" w:fill="FFFFFF"/>
        <w:tabs>
          <w:tab w:val="left" w:pos="610"/>
        </w:tabs>
        <w:jc w:val="both"/>
        <w:rPr>
          <w:sz w:val="28"/>
          <w:szCs w:val="28"/>
        </w:rPr>
      </w:pPr>
      <w:r w:rsidRPr="00A56E01">
        <w:rPr>
          <w:color w:val="000000"/>
          <w:spacing w:val="-11"/>
          <w:sz w:val="28"/>
          <w:szCs w:val="28"/>
        </w:rPr>
        <w:t xml:space="preserve">в) </w:t>
      </w:r>
      <w:r w:rsidRPr="00A56E01">
        <w:rPr>
          <w:color w:val="000000"/>
          <w:spacing w:val="-2"/>
          <w:sz w:val="28"/>
          <w:szCs w:val="28"/>
        </w:rPr>
        <w:t>Межведомс</w:t>
      </w:r>
      <w:r w:rsidR="00A56E01">
        <w:rPr>
          <w:color w:val="000000"/>
          <w:spacing w:val="-2"/>
          <w:sz w:val="28"/>
          <w:szCs w:val="28"/>
        </w:rPr>
        <w:t>твенная комиссия по предупрежде</w:t>
      </w:r>
      <w:r w:rsidRPr="00A56E01">
        <w:rPr>
          <w:color w:val="000000"/>
          <w:spacing w:val="-2"/>
          <w:sz w:val="28"/>
          <w:szCs w:val="28"/>
        </w:rPr>
        <w:t xml:space="preserve">нию и ликвидации </w:t>
      </w:r>
      <w:r w:rsidRPr="00A56E01">
        <w:rPr>
          <w:color w:val="000000"/>
          <w:spacing w:val="-5"/>
          <w:sz w:val="28"/>
          <w:szCs w:val="28"/>
        </w:rPr>
        <w:t>ЧС;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color w:val="000000"/>
          <w:spacing w:val="-13"/>
          <w:sz w:val="28"/>
          <w:szCs w:val="28"/>
        </w:rPr>
        <w:t xml:space="preserve">г) </w:t>
      </w:r>
      <w:r w:rsidRPr="00A56E01">
        <w:rPr>
          <w:color w:val="000000"/>
          <w:spacing w:val="-4"/>
          <w:sz w:val="28"/>
          <w:szCs w:val="28"/>
        </w:rPr>
        <w:t>Комитет по безопасности Государственной Думы РФ.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566"/>
        </w:tabs>
        <w:jc w:val="both"/>
        <w:rPr>
          <w:b/>
          <w:bCs/>
          <w:color w:val="000000"/>
          <w:sz w:val="28"/>
          <w:szCs w:val="28"/>
        </w:rPr>
      </w:pPr>
      <w:r w:rsidRPr="00A56E01">
        <w:rPr>
          <w:b/>
          <w:bCs/>
          <w:color w:val="000000"/>
          <w:spacing w:val="-4"/>
          <w:sz w:val="28"/>
          <w:szCs w:val="28"/>
        </w:rPr>
        <w:t xml:space="preserve">3. </w:t>
      </w:r>
      <w:proofErr w:type="gramStart"/>
      <w:r w:rsidRPr="00A56E01">
        <w:rPr>
          <w:b/>
          <w:bCs/>
          <w:color w:val="000000"/>
          <w:spacing w:val="-4"/>
          <w:sz w:val="28"/>
          <w:szCs w:val="28"/>
        </w:rPr>
        <w:t>Какой из перечисленных государственных пра</w:t>
      </w:r>
      <w:r w:rsidRPr="00A56E01">
        <w:rPr>
          <w:b/>
          <w:bCs/>
          <w:color w:val="000000"/>
          <w:sz w:val="28"/>
          <w:szCs w:val="28"/>
        </w:rPr>
        <w:t>вовых документов подче</w:t>
      </w:r>
      <w:r w:rsidRPr="00A56E01">
        <w:rPr>
          <w:b/>
          <w:bCs/>
          <w:color w:val="000000"/>
          <w:sz w:val="28"/>
          <w:szCs w:val="28"/>
        </w:rPr>
        <w:t>р</w:t>
      </w:r>
      <w:r w:rsidR="00A56E01">
        <w:rPr>
          <w:b/>
          <w:bCs/>
          <w:color w:val="000000"/>
          <w:sz w:val="28"/>
          <w:szCs w:val="28"/>
        </w:rPr>
        <w:t>кивает, что важней</w:t>
      </w:r>
      <w:r w:rsidRPr="00A56E01">
        <w:rPr>
          <w:b/>
          <w:bCs/>
          <w:color w:val="000000"/>
          <w:sz w:val="28"/>
          <w:szCs w:val="28"/>
        </w:rPr>
        <w:t>шей составляющей наци</w:t>
      </w:r>
      <w:r w:rsidRPr="00A56E01">
        <w:rPr>
          <w:b/>
          <w:bCs/>
          <w:color w:val="000000"/>
          <w:sz w:val="28"/>
          <w:szCs w:val="28"/>
        </w:rPr>
        <w:softHyphen/>
        <w:t xml:space="preserve">ональных интересов России является защита личности, общества и государства от терроризма, от чрезвычайных </w:t>
      </w:r>
      <w:r w:rsidRPr="00A56E01">
        <w:rPr>
          <w:b/>
          <w:bCs/>
          <w:color w:val="000000"/>
          <w:spacing w:val="-4"/>
          <w:sz w:val="28"/>
          <w:szCs w:val="28"/>
        </w:rPr>
        <w:t>ситуаций природ</w:t>
      </w:r>
      <w:r w:rsidRPr="00A56E01">
        <w:rPr>
          <w:b/>
          <w:bCs/>
          <w:color w:val="000000"/>
          <w:spacing w:val="-4"/>
          <w:sz w:val="28"/>
          <w:szCs w:val="28"/>
        </w:rPr>
        <w:softHyphen/>
        <w:t>ного и техногенного характера</w:t>
      </w:r>
      <w:r w:rsidRPr="00A56E01">
        <w:rPr>
          <w:b/>
          <w:bCs/>
          <w:color w:val="000000"/>
          <w:sz w:val="28"/>
          <w:szCs w:val="28"/>
        </w:rPr>
        <w:t xml:space="preserve"> и их после</w:t>
      </w:r>
      <w:r w:rsidRPr="00A56E01">
        <w:rPr>
          <w:b/>
          <w:bCs/>
          <w:color w:val="000000"/>
          <w:sz w:val="28"/>
          <w:szCs w:val="28"/>
        </w:rPr>
        <w:t>д</w:t>
      </w:r>
      <w:r w:rsidRPr="00A56E01">
        <w:rPr>
          <w:b/>
          <w:bCs/>
          <w:color w:val="000000"/>
          <w:sz w:val="28"/>
          <w:szCs w:val="28"/>
        </w:rPr>
        <w:t>ствий, а в военное вре</w:t>
      </w:r>
      <w:r w:rsidRPr="00A56E01">
        <w:rPr>
          <w:b/>
          <w:bCs/>
          <w:color w:val="000000"/>
          <w:sz w:val="28"/>
          <w:szCs w:val="28"/>
        </w:rPr>
        <w:softHyphen/>
        <w:t>мя - от опас</w:t>
      </w:r>
      <w:r w:rsidRPr="00A56E01">
        <w:rPr>
          <w:b/>
          <w:bCs/>
          <w:color w:val="000000"/>
          <w:spacing w:val="-4"/>
          <w:sz w:val="28"/>
          <w:szCs w:val="28"/>
        </w:rPr>
        <w:t>ностей, возникающих при ведении вое</w:t>
      </w:r>
      <w:r w:rsidRPr="00A56E01">
        <w:rPr>
          <w:b/>
          <w:bCs/>
          <w:color w:val="000000"/>
          <w:spacing w:val="-4"/>
          <w:sz w:val="28"/>
          <w:szCs w:val="28"/>
        </w:rPr>
        <w:t>н</w:t>
      </w:r>
      <w:r w:rsidRPr="00A56E01">
        <w:rPr>
          <w:b/>
          <w:bCs/>
          <w:color w:val="000000"/>
          <w:spacing w:val="-4"/>
          <w:sz w:val="28"/>
          <w:szCs w:val="28"/>
        </w:rPr>
        <w:t>ных дей</w:t>
      </w:r>
      <w:r w:rsidRPr="00A56E01">
        <w:rPr>
          <w:b/>
          <w:bCs/>
          <w:color w:val="000000"/>
          <w:sz w:val="28"/>
          <w:szCs w:val="28"/>
        </w:rPr>
        <w:t>ствий или вследствие этих действий:</w:t>
      </w:r>
      <w:proofErr w:type="gramEnd"/>
    </w:p>
    <w:p w:rsidR="00CB7DB3" w:rsidRPr="00A56E01" w:rsidRDefault="00CB7DB3" w:rsidP="00A56E01">
      <w:pPr>
        <w:shd w:val="clear" w:color="auto" w:fill="FFFFFF"/>
        <w:tabs>
          <w:tab w:val="left" w:pos="56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а) Военная доктрина Российской Федерации;</w:t>
      </w:r>
    </w:p>
    <w:p w:rsidR="00CB7DB3" w:rsidRPr="00A56E01" w:rsidRDefault="00CB7DB3" w:rsidP="00A56E01">
      <w:pPr>
        <w:shd w:val="clear" w:color="auto" w:fill="FFFFFF"/>
        <w:tabs>
          <w:tab w:val="left" w:pos="56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б) Концепци</w:t>
      </w:r>
      <w:r w:rsidR="00A56E01">
        <w:rPr>
          <w:color w:val="000000"/>
          <w:sz w:val="28"/>
          <w:szCs w:val="28"/>
        </w:rPr>
        <w:t>я национальной безопасности Рос</w:t>
      </w:r>
      <w:r w:rsidRPr="00A56E01">
        <w:rPr>
          <w:color w:val="000000"/>
          <w:sz w:val="28"/>
          <w:szCs w:val="28"/>
        </w:rPr>
        <w:t>сийской Федерации;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color w:val="000000"/>
          <w:spacing w:val="-4"/>
          <w:sz w:val="28"/>
          <w:szCs w:val="28"/>
        </w:rPr>
        <w:t>в) Закон Российской Федерации «О безопасности».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jc w:val="both"/>
        <w:rPr>
          <w:b/>
          <w:iCs/>
          <w:sz w:val="28"/>
          <w:szCs w:val="28"/>
        </w:rPr>
      </w:pPr>
      <w:r w:rsidRPr="00A56E01">
        <w:rPr>
          <w:b/>
          <w:iCs/>
          <w:sz w:val="28"/>
          <w:szCs w:val="28"/>
        </w:rPr>
        <w:t>4. Чрезвычайная ситуация является локальной, если: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произошла за рубежом, но затрагивает интересы Российской Федерации;</w:t>
      </w:r>
    </w:p>
    <w:p w:rsidR="00CB7DB3" w:rsidRPr="00A56E01" w:rsidRDefault="00CB7DB3" w:rsidP="00A56E01">
      <w:pPr>
        <w:shd w:val="clear" w:color="auto" w:fill="FFFFFF"/>
        <w:tabs>
          <w:tab w:val="left" w:pos="672"/>
        </w:tabs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б) пострадало более 10 </w:t>
      </w:r>
      <w:proofErr w:type="gramStart"/>
      <w:r w:rsidRPr="00A56E01">
        <w:rPr>
          <w:sz w:val="28"/>
          <w:szCs w:val="28"/>
        </w:rPr>
        <w:t>человек</w:t>
      </w:r>
      <w:proofErr w:type="gramEnd"/>
      <w:r w:rsidRPr="00A56E01">
        <w:rPr>
          <w:sz w:val="28"/>
          <w:szCs w:val="28"/>
        </w:rPr>
        <w:t xml:space="preserve"> и материальный ущерб составляет более 1 тыс. минимальных размеров оплаты труда на день возникновения ЧС;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spacing w:val="-4"/>
          <w:sz w:val="28"/>
          <w:szCs w:val="28"/>
        </w:rPr>
        <w:t>в) материальный ущерб составляет не более 1 тыс.</w:t>
      </w:r>
      <w:r w:rsidRPr="00A56E01">
        <w:rPr>
          <w:sz w:val="28"/>
          <w:szCs w:val="28"/>
        </w:rPr>
        <w:t xml:space="preserve"> минимальных </w:t>
      </w:r>
      <w:proofErr w:type="gramStart"/>
      <w:r w:rsidRPr="00A56E01">
        <w:rPr>
          <w:sz w:val="28"/>
          <w:szCs w:val="28"/>
        </w:rPr>
        <w:t>размеров опл</w:t>
      </w:r>
      <w:r w:rsidR="00A56E01">
        <w:rPr>
          <w:sz w:val="28"/>
          <w:szCs w:val="28"/>
        </w:rPr>
        <w:t>а</w:t>
      </w:r>
      <w:r w:rsidRPr="00A56E01">
        <w:rPr>
          <w:sz w:val="28"/>
          <w:szCs w:val="28"/>
        </w:rPr>
        <w:t>ты труда</w:t>
      </w:r>
      <w:proofErr w:type="gramEnd"/>
      <w:r w:rsidRPr="00A56E01">
        <w:rPr>
          <w:sz w:val="28"/>
          <w:szCs w:val="28"/>
        </w:rPr>
        <w:t xml:space="preserve"> и зона ЧС выходит за пределы территории объекта производственного или социального назначения;</w:t>
      </w:r>
    </w:p>
    <w:p w:rsidR="00CB7DB3" w:rsidRPr="00A56E01" w:rsidRDefault="00CB7DB3" w:rsidP="00A56E01">
      <w:pPr>
        <w:jc w:val="both"/>
        <w:rPr>
          <w:bCs/>
          <w:sz w:val="28"/>
          <w:szCs w:val="28"/>
        </w:rPr>
      </w:pPr>
      <w:r w:rsidRPr="00A56E01">
        <w:rPr>
          <w:bCs/>
          <w:spacing w:val="-4"/>
          <w:sz w:val="28"/>
          <w:szCs w:val="28"/>
        </w:rPr>
        <w:t>г)</w:t>
      </w:r>
      <w:r w:rsidRPr="00A56E01">
        <w:rPr>
          <w:b/>
          <w:bCs/>
          <w:spacing w:val="-4"/>
          <w:sz w:val="28"/>
          <w:szCs w:val="28"/>
        </w:rPr>
        <w:t xml:space="preserve"> </w:t>
      </w:r>
      <w:r w:rsidRPr="00A56E01">
        <w:rPr>
          <w:bCs/>
          <w:spacing w:val="-4"/>
          <w:sz w:val="28"/>
          <w:szCs w:val="28"/>
        </w:rPr>
        <w:t xml:space="preserve">пострадало не более 10 </w:t>
      </w:r>
      <w:proofErr w:type="gramStart"/>
      <w:r w:rsidRPr="00A56E01">
        <w:rPr>
          <w:bCs/>
          <w:spacing w:val="-4"/>
          <w:sz w:val="28"/>
          <w:szCs w:val="28"/>
        </w:rPr>
        <w:t>человек</w:t>
      </w:r>
      <w:proofErr w:type="gramEnd"/>
      <w:r w:rsidRPr="00A56E01">
        <w:rPr>
          <w:bCs/>
          <w:spacing w:val="-4"/>
          <w:sz w:val="28"/>
          <w:szCs w:val="28"/>
        </w:rPr>
        <w:t xml:space="preserve"> и материальный</w:t>
      </w:r>
      <w:r w:rsidRPr="00A56E01">
        <w:rPr>
          <w:bCs/>
          <w:sz w:val="28"/>
          <w:szCs w:val="28"/>
        </w:rPr>
        <w:t xml:space="preserve"> ущерб составляет более 1 тыс. минималь</w:t>
      </w:r>
      <w:r w:rsidR="00A56E01">
        <w:rPr>
          <w:bCs/>
          <w:sz w:val="28"/>
          <w:szCs w:val="28"/>
        </w:rPr>
        <w:t>ных раз</w:t>
      </w:r>
      <w:r w:rsidRPr="00A56E01">
        <w:rPr>
          <w:bCs/>
          <w:sz w:val="28"/>
          <w:szCs w:val="28"/>
        </w:rPr>
        <w:t>меров оплаты труда.</w:t>
      </w:r>
    </w:p>
    <w:p w:rsidR="00CB7DB3" w:rsidRPr="00A56E01" w:rsidRDefault="00CB7DB3" w:rsidP="00A56E01">
      <w:pPr>
        <w:jc w:val="both"/>
        <w:rPr>
          <w:bCs/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jc w:val="both"/>
        <w:rPr>
          <w:b/>
          <w:sz w:val="28"/>
          <w:szCs w:val="28"/>
        </w:rPr>
      </w:pPr>
      <w:r w:rsidRPr="00A56E01">
        <w:rPr>
          <w:b/>
          <w:sz w:val="28"/>
          <w:szCs w:val="28"/>
        </w:rPr>
        <w:lastRenderedPageBreak/>
        <w:t xml:space="preserve">5. Ликвидацию ЧС считать можно завершенной после: 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а) локализации пожаров; 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6) дезактивации зданий и сооружений; </w:t>
      </w:r>
    </w:p>
    <w:p w:rsidR="00CB7DB3" w:rsidRPr="00A56E01" w:rsidRDefault="00CB7DB3" w:rsidP="00A56E01">
      <w:pPr>
        <w:jc w:val="both"/>
        <w:rPr>
          <w:b/>
          <w:bCs/>
          <w:color w:val="000000"/>
          <w:sz w:val="28"/>
          <w:szCs w:val="28"/>
        </w:rPr>
      </w:pPr>
      <w:r w:rsidRPr="00A56E01">
        <w:rPr>
          <w:bCs/>
          <w:color w:val="000000"/>
          <w:sz w:val="28"/>
          <w:szCs w:val="28"/>
        </w:rPr>
        <w:t>в)</w:t>
      </w:r>
      <w:r w:rsidRPr="00A56E01">
        <w:rPr>
          <w:b/>
          <w:bCs/>
          <w:color w:val="000000"/>
          <w:sz w:val="28"/>
          <w:szCs w:val="28"/>
        </w:rPr>
        <w:t xml:space="preserve"> </w:t>
      </w:r>
      <w:r w:rsidRPr="00A56E01">
        <w:rPr>
          <w:bCs/>
          <w:color w:val="000000"/>
          <w:sz w:val="28"/>
          <w:szCs w:val="28"/>
        </w:rPr>
        <w:t>проведения аварийно-спасательных работ;</w:t>
      </w:r>
      <w:r w:rsidRPr="00A56E01">
        <w:rPr>
          <w:b/>
          <w:bCs/>
          <w:color w:val="000000"/>
          <w:sz w:val="28"/>
          <w:szCs w:val="28"/>
        </w:rPr>
        <w:t xml:space="preserve"> 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г) определения ущерба и числа жертв.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82"/>
        </w:tabs>
        <w:jc w:val="both"/>
        <w:rPr>
          <w:b/>
          <w:color w:val="000000"/>
          <w:spacing w:val="-6"/>
          <w:sz w:val="28"/>
          <w:szCs w:val="28"/>
        </w:rPr>
      </w:pPr>
      <w:r w:rsidRPr="00A56E01">
        <w:rPr>
          <w:b/>
          <w:color w:val="000000"/>
          <w:sz w:val="28"/>
          <w:szCs w:val="28"/>
        </w:rPr>
        <w:t xml:space="preserve">6. Прочитайте внимательно текст: «...Комплект </w:t>
      </w:r>
      <w:r w:rsidRPr="00A56E01">
        <w:rPr>
          <w:b/>
          <w:color w:val="000000"/>
          <w:spacing w:val="-6"/>
          <w:sz w:val="28"/>
          <w:szCs w:val="28"/>
        </w:rPr>
        <w:t>этой одежды со</w:t>
      </w:r>
      <w:r w:rsidRPr="00A56E01">
        <w:rPr>
          <w:b/>
          <w:color w:val="000000"/>
          <w:spacing w:val="-6"/>
          <w:sz w:val="28"/>
          <w:szCs w:val="28"/>
        </w:rPr>
        <w:softHyphen/>
        <w:t>стоит из хлопчатобумажного ком</w:t>
      </w:r>
      <w:r w:rsidRPr="00A56E01">
        <w:rPr>
          <w:b/>
          <w:color w:val="000000"/>
          <w:spacing w:val="2"/>
          <w:sz w:val="28"/>
          <w:szCs w:val="28"/>
        </w:rPr>
        <w:t>бинезона специального покроя, про</w:t>
      </w:r>
      <w:r w:rsidRPr="00A56E01">
        <w:rPr>
          <w:b/>
          <w:color w:val="000000"/>
          <w:spacing w:val="2"/>
          <w:sz w:val="28"/>
          <w:szCs w:val="28"/>
        </w:rPr>
        <w:softHyphen/>
        <w:t>питанного</w:t>
      </w:r>
      <w:r w:rsidRPr="00A56E01">
        <w:rPr>
          <w:b/>
          <w:color w:val="000000"/>
          <w:spacing w:val="-4"/>
          <w:sz w:val="28"/>
          <w:szCs w:val="28"/>
        </w:rPr>
        <w:t xml:space="preserve"> </w:t>
      </w:r>
      <w:r w:rsidRPr="00A56E01">
        <w:rPr>
          <w:b/>
          <w:color w:val="000000"/>
          <w:spacing w:val="-6"/>
          <w:sz w:val="28"/>
          <w:szCs w:val="28"/>
        </w:rPr>
        <w:t>сп</w:t>
      </w:r>
      <w:r w:rsidRPr="00A56E01">
        <w:rPr>
          <w:b/>
          <w:color w:val="000000"/>
          <w:spacing w:val="-6"/>
          <w:sz w:val="28"/>
          <w:szCs w:val="28"/>
        </w:rPr>
        <w:t>е</w:t>
      </w:r>
      <w:r w:rsidRPr="00A56E01">
        <w:rPr>
          <w:b/>
          <w:color w:val="000000"/>
          <w:spacing w:val="-6"/>
          <w:sz w:val="28"/>
          <w:szCs w:val="28"/>
        </w:rPr>
        <w:t>циальными химическими веществами, задер</w:t>
      </w:r>
      <w:r w:rsidRPr="00A56E01">
        <w:rPr>
          <w:b/>
          <w:color w:val="000000"/>
          <w:sz w:val="28"/>
          <w:szCs w:val="28"/>
        </w:rPr>
        <w:t>живающими пары отравля</w:t>
      </w:r>
      <w:r w:rsidRPr="00A56E01">
        <w:rPr>
          <w:b/>
          <w:color w:val="000000"/>
          <w:sz w:val="28"/>
          <w:szCs w:val="28"/>
        </w:rPr>
        <w:t>ю</w:t>
      </w:r>
      <w:r w:rsidRPr="00A56E01">
        <w:rPr>
          <w:b/>
          <w:color w:val="000000"/>
          <w:sz w:val="28"/>
          <w:szCs w:val="28"/>
        </w:rPr>
        <w:t xml:space="preserve">щих веществ или </w:t>
      </w:r>
      <w:r w:rsidRPr="00A56E01">
        <w:rPr>
          <w:b/>
          <w:color w:val="000000"/>
          <w:spacing w:val="4"/>
          <w:sz w:val="28"/>
          <w:szCs w:val="28"/>
        </w:rPr>
        <w:t>АХОВ, а также мужского нательного белья,</w:t>
      </w:r>
      <w:r w:rsidRPr="00A56E01">
        <w:rPr>
          <w:b/>
          <w:color w:val="000000"/>
          <w:sz w:val="28"/>
          <w:szCs w:val="28"/>
        </w:rPr>
        <w:t xml:space="preserve"> хлопчат</w:t>
      </w:r>
      <w:r w:rsidRPr="00A56E01">
        <w:rPr>
          <w:b/>
          <w:color w:val="000000"/>
          <w:sz w:val="28"/>
          <w:szCs w:val="28"/>
        </w:rPr>
        <w:t>о</w:t>
      </w:r>
      <w:r w:rsidRPr="00A56E01">
        <w:rPr>
          <w:b/>
          <w:color w:val="000000"/>
          <w:sz w:val="28"/>
          <w:szCs w:val="28"/>
        </w:rPr>
        <w:t xml:space="preserve">бумажного подшлемника и двух пар </w:t>
      </w:r>
      <w:r w:rsidRPr="00A56E01">
        <w:rPr>
          <w:b/>
          <w:color w:val="000000"/>
          <w:spacing w:val="-6"/>
          <w:sz w:val="28"/>
          <w:szCs w:val="28"/>
        </w:rPr>
        <w:t xml:space="preserve">портянок». О какой защитной одежде идет речь?  </w:t>
      </w:r>
    </w:p>
    <w:p w:rsidR="00CB7DB3" w:rsidRPr="00A56E01" w:rsidRDefault="00CB7DB3" w:rsidP="00A56E01">
      <w:pPr>
        <w:shd w:val="clear" w:color="auto" w:fill="FFFFFF"/>
        <w:tabs>
          <w:tab w:val="left" w:pos="682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Комплект изолирующей одежды;</w:t>
      </w:r>
    </w:p>
    <w:p w:rsidR="00CB7DB3" w:rsidRPr="00A56E01" w:rsidRDefault="00CB7DB3" w:rsidP="00A56E01">
      <w:pPr>
        <w:shd w:val="clear" w:color="auto" w:fill="FFFFFF"/>
        <w:tabs>
          <w:tab w:val="left" w:pos="528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6) Защитная фильтрующая одежда;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spacing w:val="-4"/>
          <w:sz w:val="28"/>
          <w:szCs w:val="28"/>
        </w:rPr>
        <w:t xml:space="preserve">в) </w:t>
      </w:r>
      <w:r w:rsidRPr="00A56E01">
        <w:rPr>
          <w:color w:val="000000"/>
          <w:sz w:val="28"/>
          <w:szCs w:val="28"/>
        </w:rPr>
        <w:t>Общевойсковой защитный комплект.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58"/>
        </w:tabs>
        <w:jc w:val="both"/>
        <w:rPr>
          <w:b/>
          <w:sz w:val="28"/>
          <w:szCs w:val="28"/>
        </w:rPr>
      </w:pPr>
      <w:r w:rsidRPr="00A56E01">
        <w:rPr>
          <w:b/>
          <w:color w:val="000000"/>
          <w:spacing w:val="-6"/>
          <w:sz w:val="28"/>
          <w:szCs w:val="28"/>
        </w:rPr>
        <w:t>7. Основным содержанием аварийно-спасательных</w:t>
      </w:r>
      <w:r w:rsidRPr="00A56E01">
        <w:rPr>
          <w:b/>
          <w:color w:val="000000"/>
          <w:sz w:val="28"/>
          <w:szCs w:val="28"/>
        </w:rPr>
        <w:t xml:space="preserve"> работ являют</w:t>
      </w:r>
      <w:r w:rsidRPr="00A56E01">
        <w:rPr>
          <w:b/>
          <w:color w:val="000000"/>
          <w:sz w:val="28"/>
          <w:szCs w:val="28"/>
        </w:rPr>
        <w:softHyphen/>
        <w:t xml:space="preserve">ся действия по спасению людей. </w:t>
      </w:r>
      <w:r w:rsidRPr="00A56E01">
        <w:rPr>
          <w:b/>
          <w:color w:val="000000"/>
          <w:spacing w:val="-4"/>
          <w:sz w:val="28"/>
          <w:szCs w:val="28"/>
        </w:rPr>
        <w:t>При большинстве чрезвычайных ситу</w:t>
      </w:r>
      <w:r w:rsidRPr="00A56E01">
        <w:rPr>
          <w:b/>
          <w:color w:val="000000"/>
          <w:spacing w:val="-4"/>
          <w:sz w:val="28"/>
          <w:szCs w:val="28"/>
        </w:rPr>
        <w:softHyphen/>
        <w:t>аций они</w:t>
      </w:r>
      <w:r w:rsidRPr="00A56E01">
        <w:rPr>
          <w:b/>
          <w:color w:val="000000"/>
          <w:sz w:val="28"/>
          <w:szCs w:val="28"/>
        </w:rPr>
        <w:t xml:space="preserve"> пров</w:t>
      </w:r>
      <w:r w:rsidRPr="00A56E01">
        <w:rPr>
          <w:b/>
          <w:color w:val="000000"/>
          <w:sz w:val="28"/>
          <w:szCs w:val="28"/>
        </w:rPr>
        <w:t>о</w:t>
      </w:r>
      <w:r w:rsidRPr="00A56E01">
        <w:rPr>
          <w:b/>
          <w:color w:val="000000"/>
          <w:sz w:val="28"/>
          <w:szCs w:val="28"/>
        </w:rPr>
        <w:t>дятся в четыре этапа. Какие это этапы? Выберите пра</w:t>
      </w:r>
      <w:r w:rsidRPr="00A56E01">
        <w:rPr>
          <w:b/>
          <w:color w:val="000000"/>
          <w:sz w:val="28"/>
          <w:szCs w:val="28"/>
        </w:rPr>
        <w:softHyphen/>
        <w:t>вильный ответ:</w:t>
      </w:r>
    </w:p>
    <w:p w:rsidR="00CB7DB3" w:rsidRPr="00A56E01" w:rsidRDefault="00CB7DB3" w:rsidP="00A56E01">
      <w:pPr>
        <w:shd w:val="clear" w:color="auto" w:fill="FFFFFF"/>
        <w:tabs>
          <w:tab w:val="left" w:pos="595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Составление</w:t>
      </w:r>
      <w:r w:rsidR="00A56E01">
        <w:rPr>
          <w:color w:val="000000"/>
          <w:sz w:val="28"/>
          <w:szCs w:val="28"/>
        </w:rPr>
        <w:t xml:space="preserve"> плана, определение методов про</w:t>
      </w:r>
      <w:r w:rsidRPr="00A56E01">
        <w:rPr>
          <w:color w:val="000000"/>
          <w:sz w:val="28"/>
          <w:szCs w:val="28"/>
        </w:rPr>
        <w:t>ведения, подготов</w:t>
      </w:r>
      <w:r w:rsidRPr="00A56E01">
        <w:rPr>
          <w:color w:val="000000"/>
          <w:sz w:val="28"/>
          <w:szCs w:val="28"/>
        </w:rPr>
        <w:softHyphen/>
        <w:t>ка к провед</w:t>
      </w:r>
      <w:r w:rsidRPr="00A56E01">
        <w:rPr>
          <w:color w:val="000000"/>
          <w:sz w:val="28"/>
          <w:szCs w:val="28"/>
        </w:rPr>
        <w:t>е</w:t>
      </w:r>
      <w:r w:rsidRPr="00A56E01">
        <w:rPr>
          <w:color w:val="000000"/>
          <w:sz w:val="28"/>
          <w:szCs w:val="28"/>
        </w:rPr>
        <w:t>нию с приме</w:t>
      </w:r>
      <w:r w:rsidR="00A56E01">
        <w:rPr>
          <w:color w:val="000000"/>
          <w:sz w:val="28"/>
          <w:szCs w:val="28"/>
        </w:rPr>
        <w:t>нени</w:t>
      </w:r>
      <w:r w:rsidRPr="00A56E01">
        <w:rPr>
          <w:color w:val="000000"/>
          <w:sz w:val="28"/>
          <w:szCs w:val="28"/>
        </w:rPr>
        <w:t>ем инженерной техники и проведение ава</w:t>
      </w:r>
      <w:r w:rsidRPr="00A56E01">
        <w:rPr>
          <w:color w:val="000000"/>
          <w:sz w:val="28"/>
          <w:szCs w:val="28"/>
        </w:rPr>
        <w:softHyphen/>
        <w:t>рийно-спасательных работ;</w:t>
      </w:r>
    </w:p>
    <w:p w:rsidR="00CB7DB3" w:rsidRPr="00A56E01" w:rsidRDefault="00CB7DB3" w:rsidP="00A56E01">
      <w:pPr>
        <w:shd w:val="clear" w:color="auto" w:fill="FFFFFF"/>
        <w:tabs>
          <w:tab w:val="left" w:pos="595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6) Определение маршрутов поиска пострадавших, </w:t>
      </w:r>
      <w:r w:rsidRPr="00A56E01">
        <w:rPr>
          <w:color w:val="000000"/>
          <w:spacing w:val="-2"/>
          <w:sz w:val="28"/>
          <w:szCs w:val="28"/>
        </w:rPr>
        <w:t>выдвижение спа</w:t>
      </w:r>
      <w:r w:rsidRPr="00A56E01">
        <w:rPr>
          <w:color w:val="000000"/>
          <w:spacing w:val="-2"/>
          <w:sz w:val="28"/>
          <w:szCs w:val="28"/>
        </w:rPr>
        <w:softHyphen/>
        <w:t>сателей к месту обнаружения пос</w:t>
      </w:r>
      <w:r w:rsidRPr="00A56E01">
        <w:rPr>
          <w:color w:val="000000"/>
          <w:sz w:val="28"/>
          <w:szCs w:val="28"/>
        </w:rPr>
        <w:t>традавших, про</w:t>
      </w:r>
      <w:r w:rsidR="00A56E01">
        <w:rPr>
          <w:color w:val="000000"/>
          <w:sz w:val="28"/>
          <w:szCs w:val="28"/>
        </w:rPr>
        <w:t>ведение спасательных работ, пер</w:t>
      </w:r>
      <w:r w:rsidRPr="00A56E01">
        <w:rPr>
          <w:color w:val="000000"/>
          <w:sz w:val="28"/>
          <w:szCs w:val="28"/>
        </w:rPr>
        <w:t>вооч</w:t>
      </w:r>
      <w:r w:rsidRPr="00A56E01">
        <w:rPr>
          <w:color w:val="000000"/>
          <w:sz w:val="28"/>
          <w:szCs w:val="28"/>
        </w:rPr>
        <w:t>е</w:t>
      </w:r>
      <w:r w:rsidRPr="00A56E01">
        <w:rPr>
          <w:color w:val="000000"/>
          <w:sz w:val="28"/>
          <w:szCs w:val="28"/>
        </w:rPr>
        <w:t>редное жизнеобеспечение пострадавших;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spacing w:val="-4"/>
          <w:sz w:val="28"/>
          <w:szCs w:val="28"/>
        </w:rPr>
        <w:t xml:space="preserve">в) </w:t>
      </w:r>
      <w:r w:rsidRPr="00A56E01">
        <w:rPr>
          <w:color w:val="000000"/>
          <w:sz w:val="28"/>
          <w:szCs w:val="28"/>
        </w:rPr>
        <w:t>Поиск и обн</w:t>
      </w:r>
      <w:r w:rsidR="00A56E01">
        <w:rPr>
          <w:color w:val="000000"/>
          <w:sz w:val="28"/>
          <w:szCs w:val="28"/>
        </w:rPr>
        <w:t>аружение пострадавших, обеспече</w:t>
      </w:r>
      <w:r w:rsidRPr="00A56E01">
        <w:rPr>
          <w:color w:val="000000"/>
          <w:sz w:val="28"/>
          <w:szCs w:val="28"/>
        </w:rPr>
        <w:t>ние доступа спа</w:t>
      </w:r>
      <w:r w:rsidRPr="00A56E01">
        <w:rPr>
          <w:color w:val="000000"/>
          <w:sz w:val="28"/>
          <w:szCs w:val="28"/>
        </w:rPr>
        <w:softHyphen/>
        <w:t>сателей и р</w:t>
      </w:r>
      <w:r w:rsidRPr="00A56E01">
        <w:rPr>
          <w:color w:val="000000"/>
          <w:sz w:val="28"/>
          <w:szCs w:val="28"/>
        </w:rPr>
        <w:t>а</w:t>
      </w:r>
      <w:r w:rsidRPr="00A56E01">
        <w:rPr>
          <w:color w:val="000000"/>
          <w:sz w:val="28"/>
          <w:szCs w:val="28"/>
        </w:rPr>
        <w:t>боты по  де</w:t>
      </w:r>
      <w:r w:rsidR="00A56E01">
        <w:rPr>
          <w:color w:val="000000"/>
          <w:sz w:val="28"/>
          <w:szCs w:val="28"/>
        </w:rPr>
        <w:t>блокиро</w:t>
      </w:r>
      <w:r w:rsidRPr="00A56E01">
        <w:rPr>
          <w:color w:val="000000"/>
          <w:sz w:val="28"/>
          <w:szCs w:val="28"/>
        </w:rPr>
        <w:t>ванию пострадавших, оказание пост</w:t>
      </w:r>
      <w:r w:rsidRPr="00A56E01">
        <w:rPr>
          <w:color w:val="000000"/>
          <w:sz w:val="28"/>
          <w:szCs w:val="28"/>
        </w:rPr>
        <w:softHyphen/>
        <w:t>радавшим первой мед</w:t>
      </w:r>
      <w:r w:rsidRPr="00A56E01">
        <w:rPr>
          <w:color w:val="000000"/>
          <w:sz w:val="28"/>
          <w:szCs w:val="28"/>
        </w:rPr>
        <w:t>и</w:t>
      </w:r>
      <w:r w:rsidRPr="00A56E01">
        <w:rPr>
          <w:color w:val="000000"/>
          <w:sz w:val="28"/>
          <w:szCs w:val="28"/>
        </w:rPr>
        <w:t>цинской помощи и эвакуация их из зон опас</w:t>
      </w:r>
      <w:r w:rsidRPr="00A56E01">
        <w:rPr>
          <w:color w:val="000000"/>
          <w:sz w:val="28"/>
          <w:szCs w:val="28"/>
        </w:rPr>
        <w:softHyphen/>
        <w:t>ности.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58"/>
        </w:tabs>
        <w:jc w:val="both"/>
        <w:rPr>
          <w:b/>
          <w:sz w:val="28"/>
          <w:szCs w:val="28"/>
        </w:rPr>
      </w:pPr>
      <w:r w:rsidRPr="00A56E01">
        <w:rPr>
          <w:b/>
          <w:color w:val="000000"/>
          <w:spacing w:val="-2"/>
          <w:sz w:val="28"/>
          <w:szCs w:val="28"/>
        </w:rPr>
        <w:t>8. При одновременном заражении радиоактивны</w:t>
      </w:r>
      <w:r w:rsidRPr="00A56E01">
        <w:rPr>
          <w:b/>
          <w:color w:val="000000"/>
          <w:sz w:val="28"/>
          <w:szCs w:val="28"/>
        </w:rPr>
        <w:t>ми, отравляющи</w:t>
      </w:r>
      <w:r w:rsidRPr="00A56E01">
        <w:rPr>
          <w:b/>
          <w:color w:val="000000"/>
          <w:sz w:val="28"/>
          <w:szCs w:val="28"/>
        </w:rPr>
        <w:softHyphen/>
        <w:t>ми вещ</w:t>
      </w:r>
      <w:r w:rsidRPr="00A56E01">
        <w:rPr>
          <w:b/>
          <w:color w:val="000000"/>
          <w:sz w:val="28"/>
          <w:szCs w:val="28"/>
        </w:rPr>
        <w:t>е</w:t>
      </w:r>
      <w:r w:rsidRPr="00A56E01">
        <w:rPr>
          <w:b/>
          <w:color w:val="000000"/>
          <w:sz w:val="28"/>
          <w:szCs w:val="28"/>
        </w:rPr>
        <w:t>ствами и бакте</w:t>
      </w:r>
      <w:r w:rsidR="00A56E01">
        <w:rPr>
          <w:b/>
          <w:color w:val="000000"/>
          <w:sz w:val="28"/>
          <w:szCs w:val="28"/>
        </w:rPr>
        <w:t>риаль</w:t>
      </w:r>
      <w:r w:rsidRPr="00A56E01">
        <w:rPr>
          <w:b/>
          <w:color w:val="000000"/>
          <w:sz w:val="28"/>
          <w:szCs w:val="28"/>
        </w:rPr>
        <w:t>ными (биологическими) средствами в пер</w:t>
      </w:r>
      <w:r w:rsidRPr="00A56E01">
        <w:rPr>
          <w:b/>
          <w:color w:val="000000"/>
          <w:sz w:val="28"/>
          <w:szCs w:val="28"/>
        </w:rPr>
        <w:softHyphen/>
        <w:t>вую очередь обезвреживаются:</w:t>
      </w:r>
    </w:p>
    <w:p w:rsidR="00CB7DB3" w:rsidRPr="00A56E01" w:rsidRDefault="00CB7DB3" w:rsidP="00A56E01">
      <w:pPr>
        <w:shd w:val="clear" w:color="auto" w:fill="FFFFFF"/>
        <w:tabs>
          <w:tab w:val="left" w:pos="557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</w:t>
      </w:r>
      <w:r w:rsidRPr="00A56E01">
        <w:rPr>
          <w:b/>
          <w:color w:val="000000"/>
          <w:sz w:val="28"/>
          <w:szCs w:val="28"/>
        </w:rPr>
        <w:t xml:space="preserve">  </w:t>
      </w:r>
      <w:r w:rsidRPr="00A56E01">
        <w:rPr>
          <w:color w:val="000000"/>
          <w:sz w:val="28"/>
          <w:szCs w:val="28"/>
        </w:rPr>
        <w:t>Отравляющ</w:t>
      </w:r>
      <w:r w:rsidR="00A56E01">
        <w:rPr>
          <w:color w:val="000000"/>
          <w:sz w:val="28"/>
          <w:szCs w:val="28"/>
        </w:rPr>
        <w:t>ие вещества, а затем радиоактив</w:t>
      </w:r>
      <w:r w:rsidRPr="00A56E01">
        <w:rPr>
          <w:color w:val="000000"/>
          <w:sz w:val="28"/>
          <w:szCs w:val="28"/>
        </w:rPr>
        <w:t>ные вещества и бак</w:t>
      </w:r>
      <w:r w:rsidRPr="00A56E01">
        <w:rPr>
          <w:color w:val="000000"/>
          <w:sz w:val="28"/>
          <w:szCs w:val="28"/>
        </w:rPr>
        <w:softHyphen/>
        <w:t>териальные (биологические) средства;</w:t>
      </w:r>
    </w:p>
    <w:p w:rsidR="00CB7DB3" w:rsidRPr="00A56E01" w:rsidRDefault="00CB7DB3" w:rsidP="00A56E01">
      <w:pPr>
        <w:shd w:val="clear" w:color="auto" w:fill="FFFFFF"/>
        <w:tabs>
          <w:tab w:val="left" w:pos="557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6) </w:t>
      </w:r>
      <w:r w:rsidRPr="00A56E01">
        <w:rPr>
          <w:color w:val="000000"/>
          <w:spacing w:val="-2"/>
          <w:sz w:val="28"/>
          <w:szCs w:val="28"/>
        </w:rPr>
        <w:t>Радиоактивные вещества и бактериальные (био</w:t>
      </w:r>
      <w:r w:rsidRPr="00A56E01">
        <w:rPr>
          <w:color w:val="000000"/>
          <w:spacing w:val="-4"/>
          <w:sz w:val="28"/>
          <w:szCs w:val="28"/>
        </w:rPr>
        <w:t>логические) сред</w:t>
      </w:r>
      <w:r w:rsidRPr="00A56E01">
        <w:rPr>
          <w:color w:val="000000"/>
          <w:spacing w:val="-4"/>
          <w:sz w:val="28"/>
          <w:szCs w:val="28"/>
        </w:rPr>
        <w:softHyphen/>
        <w:t>ства, а затем отравляющие вещес</w:t>
      </w:r>
      <w:r w:rsidRPr="00A56E01">
        <w:rPr>
          <w:color w:val="000000"/>
          <w:sz w:val="28"/>
          <w:szCs w:val="28"/>
        </w:rPr>
        <w:t>тва;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spacing w:val="-4"/>
          <w:sz w:val="28"/>
          <w:szCs w:val="28"/>
        </w:rPr>
        <w:t xml:space="preserve">в) </w:t>
      </w:r>
      <w:r w:rsidRPr="00A56E01">
        <w:rPr>
          <w:color w:val="000000"/>
          <w:spacing w:val="-4"/>
          <w:sz w:val="28"/>
          <w:szCs w:val="28"/>
        </w:rPr>
        <w:t>Бактериальные средства, а затем радиоактивные</w:t>
      </w:r>
      <w:r w:rsidRPr="00A56E01">
        <w:rPr>
          <w:color w:val="000000"/>
          <w:sz w:val="28"/>
          <w:szCs w:val="28"/>
        </w:rPr>
        <w:t xml:space="preserve"> и отравляющие вещества.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86"/>
        </w:tabs>
        <w:jc w:val="both"/>
        <w:rPr>
          <w:b/>
          <w:sz w:val="28"/>
          <w:szCs w:val="28"/>
        </w:rPr>
      </w:pPr>
      <w:r w:rsidRPr="00A56E01">
        <w:rPr>
          <w:b/>
          <w:color w:val="000000"/>
          <w:sz w:val="28"/>
          <w:szCs w:val="28"/>
        </w:rPr>
        <w:t>9. Из приведенных ниже ответов определите, кто освобождается от приз</w:t>
      </w:r>
      <w:r w:rsidRPr="00A56E01">
        <w:rPr>
          <w:b/>
          <w:color w:val="000000"/>
          <w:sz w:val="28"/>
          <w:szCs w:val="28"/>
        </w:rPr>
        <w:t>ы</w:t>
      </w:r>
      <w:r w:rsidRPr="00A56E01">
        <w:rPr>
          <w:b/>
          <w:color w:val="000000"/>
          <w:sz w:val="28"/>
          <w:szCs w:val="28"/>
        </w:rPr>
        <w:t>ва на военную службу?</w:t>
      </w:r>
    </w:p>
    <w:p w:rsidR="00CB7DB3" w:rsidRPr="00A56E01" w:rsidRDefault="00CB7DB3" w:rsidP="00A56E01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Признанны</w:t>
      </w:r>
      <w:r w:rsidR="00A56E01">
        <w:rPr>
          <w:color w:val="000000"/>
          <w:sz w:val="28"/>
          <w:szCs w:val="28"/>
        </w:rPr>
        <w:t>е негодными или ограниченно год</w:t>
      </w:r>
      <w:r w:rsidRPr="00A56E01">
        <w:rPr>
          <w:color w:val="000000"/>
          <w:sz w:val="28"/>
          <w:szCs w:val="28"/>
        </w:rPr>
        <w:t>ными к военной службе по с</w:t>
      </w:r>
      <w:r w:rsidRPr="00A56E01">
        <w:rPr>
          <w:color w:val="000000"/>
          <w:sz w:val="28"/>
          <w:szCs w:val="28"/>
        </w:rPr>
        <w:t>о</w:t>
      </w:r>
      <w:r w:rsidRPr="00A56E01">
        <w:rPr>
          <w:color w:val="000000"/>
          <w:sz w:val="28"/>
          <w:szCs w:val="28"/>
        </w:rPr>
        <w:t>стоянию здоровья; проходящие и</w:t>
      </w:r>
      <w:r w:rsidR="00A56E01">
        <w:rPr>
          <w:color w:val="000000"/>
          <w:sz w:val="28"/>
          <w:szCs w:val="28"/>
        </w:rPr>
        <w:t>ли прошедшие военную или альтер</w:t>
      </w:r>
      <w:r w:rsidRPr="00A56E01">
        <w:rPr>
          <w:color w:val="000000"/>
          <w:sz w:val="28"/>
          <w:szCs w:val="28"/>
        </w:rPr>
        <w:t>нативную службу в Российской Фе</w:t>
      </w:r>
      <w:r w:rsidR="00A56E01">
        <w:rPr>
          <w:color w:val="000000"/>
          <w:sz w:val="28"/>
          <w:szCs w:val="28"/>
        </w:rPr>
        <w:t>дерации; про</w:t>
      </w:r>
      <w:r w:rsidRPr="00A56E01">
        <w:rPr>
          <w:color w:val="000000"/>
          <w:sz w:val="28"/>
          <w:szCs w:val="28"/>
        </w:rPr>
        <w:t>шедшие во</w:t>
      </w:r>
      <w:r w:rsidRPr="00A56E01">
        <w:rPr>
          <w:color w:val="000000"/>
          <w:sz w:val="28"/>
          <w:szCs w:val="28"/>
        </w:rPr>
        <w:softHyphen/>
        <w:t>енную службу в другом гос</w:t>
      </w:r>
      <w:r w:rsidRPr="00A56E01">
        <w:rPr>
          <w:color w:val="000000"/>
          <w:sz w:val="28"/>
          <w:szCs w:val="28"/>
        </w:rPr>
        <w:t>у</w:t>
      </w:r>
      <w:r w:rsidRPr="00A56E01">
        <w:rPr>
          <w:color w:val="000000"/>
          <w:sz w:val="28"/>
          <w:szCs w:val="28"/>
        </w:rPr>
        <w:t>дарстве; имеющие ученую степень кандидата или доктора наук;</w:t>
      </w:r>
    </w:p>
    <w:p w:rsidR="00CB7DB3" w:rsidRPr="00A56E01" w:rsidRDefault="00CB7DB3" w:rsidP="00A56E01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6) </w:t>
      </w:r>
      <w:r w:rsidRPr="00A56E01">
        <w:rPr>
          <w:color w:val="000000"/>
          <w:spacing w:val="-4"/>
          <w:sz w:val="28"/>
          <w:szCs w:val="28"/>
        </w:rPr>
        <w:t>Имеющие ребенка, воспитываемого без матери;</w:t>
      </w:r>
      <w:r w:rsidRPr="00A56E01">
        <w:rPr>
          <w:color w:val="000000"/>
          <w:sz w:val="28"/>
          <w:szCs w:val="28"/>
        </w:rPr>
        <w:t xml:space="preserve"> </w:t>
      </w:r>
      <w:r w:rsidRPr="00A56E01">
        <w:rPr>
          <w:color w:val="000000"/>
          <w:spacing w:val="-4"/>
          <w:sz w:val="28"/>
          <w:szCs w:val="28"/>
        </w:rPr>
        <w:t>имеющие двоих или более д</w:t>
      </w:r>
      <w:r w:rsidRPr="00A56E01">
        <w:rPr>
          <w:color w:val="000000"/>
          <w:spacing w:val="-4"/>
          <w:sz w:val="28"/>
          <w:szCs w:val="28"/>
        </w:rPr>
        <w:t>е</w:t>
      </w:r>
      <w:r w:rsidR="00A56E01">
        <w:rPr>
          <w:color w:val="000000"/>
          <w:spacing w:val="-4"/>
          <w:sz w:val="28"/>
          <w:szCs w:val="28"/>
        </w:rPr>
        <w:t>тей; имеющие ребен</w:t>
      </w:r>
      <w:r w:rsidRPr="00A56E01">
        <w:rPr>
          <w:color w:val="000000"/>
          <w:spacing w:val="-4"/>
          <w:sz w:val="28"/>
          <w:szCs w:val="28"/>
        </w:rPr>
        <w:t>ка в возрасте до трех лет, мать (отец) которых кро</w:t>
      </w:r>
      <w:r w:rsidRPr="00A56E01">
        <w:rPr>
          <w:color w:val="000000"/>
          <w:sz w:val="28"/>
          <w:szCs w:val="28"/>
        </w:rPr>
        <w:t>ме них им</w:t>
      </w:r>
      <w:r w:rsidRPr="00A56E01">
        <w:rPr>
          <w:color w:val="000000"/>
          <w:sz w:val="28"/>
          <w:szCs w:val="28"/>
        </w:rPr>
        <w:t>е</w:t>
      </w:r>
      <w:r w:rsidRPr="00A56E01">
        <w:rPr>
          <w:color w:val="000000"/>
          <w:sz w:val="28"/>
          <w:szCs w:val="28"/>
        </w:rPr>
        <w:lastRenderedPageBreak/>
        <w:t>ет двоих и более детей в возрасте до восьми лет или инвалида с детства и во</w:t>
      </w:r>
      <w:r w:rsidRPr="00A56E01">
        <w:rPr>
          <w:color w:val="000000"/>
          <w:sz w:val="28"/>
          <w:szCs w:val="28"/>
        </w:rPr>
        <w:t>с</w:t>
      </w:r>
      <w:r w:rsidRPr="00A56E01">
        <w:rPr>
          <w:color w:val="000000"/>
          <w:sz w:val="28"/>
          <w:szCs w:val="28"/>
        </w:rPr>
        <w:t>питывает их без мужа (жены);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spacing w:val="-4"/>
          <w:sz w:val="28"/>
          <w:szCs w:val="28"/>
        </w:rPr>
        <w:t>в)</w:t>
      </w:r>
      <w:r w:rsidRPr="00A56E01">
        <w:rPr>
          <w:color w:val="000000"/>
          <w:sz w:val="28"/>
          <w:szCs w:val="28"/>
        </w:rPr>
        <w:t xml:space="preserve"> Граждане, дос</w:t>
      </w:r>
      <w:r w:rsidR="00A56E01">
        <w:rPr>
          <w:color w:val="000000"/>
          <w:sz w:val="28"/>
          <w:szCs w:val="28"/>
        </w:rPr>
        <w:t>тигшие возраста 18 лет и не сос</w:t>
      </w:r>
      <w:r w:rsidRPr="00A56E01">
        <w:rPr>
          <w:color w:val="000000"/>
          <w:sz w:val="28"/>
          <w:szCs w:val="28"/>
        </w:rPr>
        <w:t>тоящие на вои</w:t>
      </w:r>
      <w:r w:rsidR="00A56E01">
        <w:rPr>
          <w:color w:val="000000"/>
          <w:sz w:val="28"/>
          <w:szCs w:val="28"/>
        </w:rPr>
        <w:t>нс</w:t>
      </w:r>
      <w:r w:rsidR="00A56E01">
        <w:rPr>
          <w:color w:val="000000"/>
          <w:sz w:val="28"/>
          <w:szCs w:val="28"/>
        </w:rPr>
        <w:softHyphen/>
        <w:t>ком учете, не прошедшие меди</w:t>
      </w:r>
      <w:r w:rsidRPr="00A56E01">
        <w:rPr>
          <w:color w:val="000000"/>
          <w:sz w:val="28"/>
          <w:szCs w:val="28"/>
        </w:rPr>
        <w:t>цинское освидетельствование в полном объеме и в устано</w:t>
      </w:r>
      <w:r w:rsidRPr="00A56E01">
        <w:rPr>
          <w:color w:val="000000"/>
          <w:sz w:val="28"/>
          <w:szCs w:val="28"/>
        </w:rPr>
        <w:t>в</w:t>
      </w:r>
      <w:r w:rsidRPr="00A56E01">
        <w:rPr>
          <w:color w:val="000000"/>
          <w:sz w:val="28"/>
          <w:szCs w:val="28"/>
        </w:rPr>
        <w:t>ленны</w:t>
      </w:r>
      <w:r w:rsidR="00A56E01">
        <w:rPr>
          <w:color w:val="000000"/>
          <w:sz w:val="28"/>
          <w:szCs w:val="28"/>
        </w:rPr>
        <w:t>е сроки, граждане, временно пре</w:t>
      </w:r>
      <w:r w:rsidRPr="00A56E01">
        <w:rPr>
          <w:color w:val="000000"/>
          <w:sz w:val="28"/>
          <w:szCs w:val="28"/>
        </w:rPr>
        <w:t>бывающие за границей.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576"/>
        </w:tabs>
        <w:ind w:left="57"/>
        <w:jc w:val="both"/>
        <w:rPr>
          <w:b/>
          <w:sz w:val="28"/>
          <w:szCs w:val="28"/>
        </w:rPr>
      </w:pPr>
      <w:r w:rsidRPr="00A56E01">
        <w:rPr>
          <w:b/>
          <w:color w:val="000000"/>
          <w:spacing w:val="-4"/>
          <w:sz w:val="28"/>
          <w:szCs w:val="28"/>
        </w:rPr>
        <w:t>10. Какой из перечисленных законов констатирует, что граждане Российской Федерации: исполня</w:t>
      </w:r>
      <w:r w:rsidRPr="00A56E01">
        <w:rPr>
          <w:b/>
          <w:color w:val="000000"/>
          <w:sz w:val="28"/>
          <w:szCs w:val="28"/>
        </w:rPr>
        <w:t xml:space="preserve">ют воинскую </w:t>
      </w:r>
      <w:r w:rsidR="00A56E01">
        <w:rPr>
          <w:b/>
          <w:color w:val="000000"/>
          <w:sz w:val="28"/>
          <w:szCs w:val="28"/>
        </w:rPr>
        <w:t>обязанность в соответствии с фе</w:t>
      </w:r>
      <w:r w:rsidRPr="00A56E01">
        <w:rPr>
          <w:b/>
          <w:color w:val="000000"/>
          <w:sz w:val="28"/>
          <w:szCs w:val="28"/>
        </w:rPr>
        <w:t>дерал</w:t>
      </w:r>
      <w:r w:rsidRPr="00A56E01">
        <w:rPr>
          <w:b/>
          <w:color w:val="000000"/>
          <w:sz w:val="28"/>
          <w:szCs w:val="28"/>
        </w:rPr>
        <w:t>ь</w:t>
      </w:r>
      <w:r w:rsidRPr="00A56E01">
        <w:rPr>
          <w:b/>
          <w:color w:val="000000"/>
          <w:sz w:val="28"/>
          <w:szCs w:val="28"/>
        </w:rPr>
        <w:t>ным законом; принимают участие в ме</w:t>
      </w:r>
      <w:r w:rsidRPr="00A56E01">
        <w:rPr>
          <w:b/>
          <w:color w:val="000000"/>
          <w:spacing w:val="-6"/>
          <w:sz w:val="28"/>
          <w:szCs w:val="28"/>
        </w:rPr>
        <w:t>роприятиях по гражданской и терр</w:t>
      </w:r>
      <w:r w:rsidRPr="00A56E01">
        <w:rPr>
          <w:b/>
          <w:color w:val="000000"/>
          <w:spacing w:val="-6"/>
          <w:sz w:val="28"/>
          <w:szCs w:val="28"/>
        </w:rPr>
        <w:t>и</w:t>
      </w:r>
      <w:r w:rsidRPr="00A56E01">
        <w:rPr>
          <w:b/>
          <w:color w:val="000000"/>
          <w:spacing w:val="-6"/>
          <w:sz w:val="28"/>
          <w:szCs w:val="28"/>
        </w:rPr>
        <w:t>ториальной</w:t>
      </w:r>
      <w:r w:rsidRPr="00A56E01">
        <w:rPr>
          <w:b/>
          <w:color w:val="000000"/>
          <w:spacing w:val="-4"/>
          <w:sz w:val="28"/>
          <w:szCs w:val="28"/>
        </w:rPr>
        <w:t xml:space="preserve"> обороне; могут создавать организации и общес</w:t>
      </w:r>
      <w:r w:rsidRPr="00A56E01">
        <w:rPr>
          <w:b/>
          <w:color w:val="000000"/>
          <w:sz w:val="28"/>
          <w:szCs w:val="28"/>
        </w:rPr>
        <w:t>твенные объед</w:t>
      </w:r>
      <w:r w:rsidRPr="00A56E01">
        <w:rPr>
          <w:b/>
          <w:color w:val="000000"/>
          <w:sz w:val="28"/>
          <w:szCs w:val="28"/>
        </w:rPr>
        <w:t>и</w:t>
      </w:r>
      <w:r w:rsidR="00A56E01">
        <w:rPr>
          <w:b/>
          <w:color w:val="000000"/>
          <w:sz w:val="28"/>
          <w:szCs w:val="28"/>
        </w:rPr>
        <w:t>нения, содействующие укреп</w:t>
      </w:r>
      <w:r w:rsidRPr="00A56E01">
        <w:rPr>
          <w:b/>
          <w:color w:val="000000"/>
          <w:sz w:val="28"/>
          <w:szCs w:val="28"/>
        </w:rPr>
        <w:t>лению обороны?</w:t>
      </w:r>
    </w:p>
    <w:p w:rsidR="00CB7DB3" w:rsidRPr="00A56E01" w:rsidRDefault="00CB7DB3" w:rsidP="00A56E01">
      <w:pPr>
        <w:shd w:val="clear" w:color="auto" w:fill="FFFFFF"/>
        <w:tabs>
          <w:tab w:val="left" w:pos="528"/>
        </w:tabs>
        <w:ind w:left="57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ФЗ «Об обороне»;</w:t>
      </w:r>
    </w:p>
    <w:p w:rsidR="00CB7DB3" w:rsidRPr="00A56E01" w:rsidRDefault="00CB7DB3" w:rsidP="00A56E01">
      <w:pPr>
        <w:shd w:val="clear" w:color="auto" w:fill="FFFFFF"/>
        <w:tabs>
          <w:tab w:val="left" w:pos="528"/>
        </w:tabs>
        <w:ind w:left="57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б) ФЗ «О гражданской обороне»;</w:t>
      </w:r>
    </w:p>
    <w:p w:rsidR="00CB7DB3" w:rsidRPr="00A56E01" w:rsidRDefault="00CB7DB3" w:rsidP="00A56E01">
      <w:pPr>
        <w:shd w:val="clear" w:color="auto" w:fill="FFFFFF"/>
        <w:tabs>
          <w:tab w:val="left" w:pos="528"/>
        </w:tabs>
        <w:ind w:left="57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в) Закон РФ «О безопасности»;</w:t>
      </w:r>
    </w:p>
    <w:p w:rsidR="00CB7DB3" w:rsidRPr="00A56E01" w:rsidRDefault="00CB7DB3" w:rsidP="00A56E01">
      <w:pPr>
        <w:shd w:val="clear" w:color="auto" w:fill="FFFFFF"/>
        <w:tabs>
          <w:tab w:val="left" w:pos="528"/>
        </w:tabs>
        <w:ind w:left="57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ФЗ «О пожарной безопасности»;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>) ФЗ «О защите</w:t>
      </w:r>
      <w:r w:rsidR="00A56E01">
        <w:rPr>
          <w:color w:val="000000"/>
          <w:sz w:val="28"/>
          <w:szCs w:val="28"/>
        </w:rPr>
        <w:t xml:space="preserve"> населения и территорий от чрез</w:t>
      </w:r>
      <w:r w:rsidRPr="00A56E01">
        <w:rPr>
          <w:color w:val="000000"/>
          <w:sz w:val="28"/>
          <w:szCs w:val="28"/>
        </w:rPr>
        <w:t>вычайных ситуаций природн</w:t>
      </w:r>
      <w:r w:rsidRPr="00A56E01">
        <w:rPr>
          <w:color w:val="000000"/>
          <w:sz w:val="28"/>
          <w:szCs w:val="28"/>
        </w:rPr>
        <w:t>о</w:t>
      </w:r>
      <w:r w:rsidRPr="00A56E01">
        <w:rPr>
          <w:color w:val="000000"/>
          <w:sz w:val="28"/>
          <w:szCs w:val="28"/>
        </w:rPr>
        <w:t>го и техногенного характера».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566"/>
        </w:tabs>
        <w:jc w:val="both"/>
        <w:rPr>
          <w:b/>
          <w:bCs/>
          <w:color w:val="000000"/>
          <w:sz w:val="28"/>
          <w:szCs w:val="28"/>
        </w:rPr>
      </w:pPr>
      <w:r w:rsidRPr="00A56E01">
        <w:rPr>
          <w:b/>
          <w:bCs/>
          <w:color w:val="000000"/>
          <w:spacing w:val="-6"/>
          <w:sz w:val="28"/>
          <w:szCs w:val="28"/>
        </w:rPr>
        <w:t xml:space="preserve">11. Какое из приведенных определений, изложенных </w:t>
      </w:r>
      <w:proofErr w:type="gramStart"/>
      <w:r w:rsidRPr="00A56E01">
        <w:rPr>
          <w:b/>
          <w:bCs/>
          <w:color w:val="000000"/>
          <w:spacing w:val="-6"/>
          <w:sz w:val="28"/>
          <w:szCs w:val="28"/>
        </w:rPr>
        <w:t>в</w:t>
      </w:r>
      <w:proofErr w:type="gramEnd"/>
      <w:r w:rsidRPr="00A56E01"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gramStart"/>
      <w:r w:rsidRPr="00A56E01">
        <w:rPr>
          <w:b/>
          <w:bCs/>
          <w:color w:val="000000"/>
          <w:spacing w:val="-4"/>
          <w:sz w:val="28"/>
          <w:szCs w:val="28"/>
        </w:rPr>
        <w:t>Концепция</w:t>
      </w:r>
      <w:proofErr w:type="gramEnd"/>
      <w:r w:rsidRPr="00A56E01">
        <w:rPr>
          <w:b/>
          <w:bCs/>
          <w:color w:val="000000"/>
          <w:spacing w:val="-4"/>
          <w:sz w:val="28"/>
          <w:szCs w:val="28"/>
        </w:rPr>
        <w:t xml:space="preserve"> наци</w:t>
      </w:r>
      <w:r w:rsidRPr="00A56E01">
        <w:rPr>
          <w:b/>
          <w:bCs/>
          <w:color w:val="000000"/>
          <w:spacing w:val="-4"/>
          <w:sz w:val="28"/>
          <w:szCs w:val="28"/>
        </w:rPr>
        <w:t>о</w:t>
      </w:r>
      <w:r w:rsidRPr="00A56E01">
        <w:rPr>
          <w:b/>
          <w:bCs/>
          <w:color w:val="000000"/>
          <w:spacing w:val="-4"/>
          <w:sz w:val="28"/>
          <w:szCs w:val="28"/>
        </w:rPr>
        <w:t>нальной безопасно</w:t>
      </w:r>
      <w:r w:rsidR="00A56E01">
        <w:rPr>
          <w:b/>
          <w:bCs/>
          <w:color w:val="000000"/>
          <w:spacing w:val="-4"/>
          <w:sz w:val="28"/>
          <w:szCs w:val="28"/>
        </w:rPr>
        <w:t>сти Рос</w:t>
      </w:r>
      <w:r w:rsidRPr="00A56E01">
        <w:rPr>
          <w:b/>
          <w:bCs/>
          <w:color w:val="000000"/>
          <w:spacing w:val="-4"/>
          <w:sz w:val="28"/>
          <w:szCs w:val="28"/>
        </w:rPr>
        <w:t>сийской Федерации определяет</w:t>
      </w:r>
      <w:r w:rsidRPr="00A56E01">
        <w:rPr>
          <w:b/>
          <w:color w:val="000000"/>
          <w:spacing w:val="-4"/>
          <w:sz w:val="28"/>
          <w:szCs w:val="28"/>
        </w:rPr>
        <w:t xml:space="preserve"> стратегические</w:t>
      </w:r>
      <w:r w:rsidRPr="00A56E01">
        <w:rPr>
          <w:b/>
          <w:color w:val="000000"/>
          <w:sz w:val="28"/>
          <w:szCs w:val="28"/>
        </w:rPr>
        <w:t xml:space="preserve"> ц</w:t>
      </w:r>
      <w:r w:rsidRPr="00A56E01">
        <w:rPr>
          <w:b/>
          <w:color w:val="000000"/>
          <w:sz w:val="28"/>
          <w:szCs w:val="28"/>
        </w:rPr>
        <w:t>е</w:t>
      </w:r>
      <w:r w:rsidRPr="00A56E01">
        <w:rPr>
          <w:b/>
          <w:color w:val="000000"/>
          <w:sz w:val="28"/>
          <w:szCs w:val="28"/>
        </w:rPr>
        <w:t>ли и задачи</w:t>
      </w:r>
      <w:r w:rsidRPr="00A56E01">
        <w:rPr>
          <w:b/>
          <w:bCs/>
          <w:color w:val="000000"/>
          <w:sz w:val="28"/>
          <w:szCs w:val="28"/>
        </w:rPr>
        <w:t xml:space="preserve"> в области интересов личности и государства: </w:t>
      </w:r>
    </w:p>
    <w:p w:rsidR="00CB7DB3" w:rsidRPr="00A56E01" w:rsidRDefault="00CB7DB3" w:rsidP="00A56E01">
      <w:pPr>
        <w:shd w:val="clear" w:color="auto" w:fill="FFFFFF"/>
        <w:jc w:val="both"/>
        <w:rPr>
          <w:sz w:val="28"/>
          <w:szCs w:val="28"/>
        </w:rPr>
      </w:pPr>
      <w:r w:rsidRPr="00A56E01">
        <w:rPr>
          <w:iCs/>
          <w:color w:val="000000"/>
          <w:sz w:val="28"/>
          <w:szCs w:val="28"/>
        </w:rPr>
        <w:t xml:space="preserve">а) эти интересы </w:t>
      </w:r>
      <w:r w:rsidRPr="00A56E01">
        <w:rPr>
          <w:color w:val="000000"/>
          <w:sz w:val="28"/>
          <w:szCs w:val="28"/>
        </w:rPr>
        <w:t>состоят в реализации конституционных прав и свобод, в обе</w:t>
      </w:r>
      <w:r w:rsidRPr="00A56E01">
        <w:rPr>
          <w:color w:val="000000"/>
          <w:sz w:val="28"/>
          <w:szCs w:val="28"/>
        </w:rPr>
        <w:t>с</w:t>
      </w:r>
      <w:r w:rsidRPr="00A56E01">
        <w:rPr>
          <w:color w:val="000000"/>
          <w:sz w:val="28"/>
          <w:szCs w:val="28"/>
        </w:rPr>
        <w:t>печении личной безопасности, в повышении качества и уровня жизни, в физ</w:t>
      </w:r>
      <w:r w:rsidRPr="00A56E01">
        <w:rPr>
          <w:color w:val="000000"/>
          <w:sz w:val="28"/>
          <w:szCs w:val="28"/>
        </w:rPr>
        <w:t>и</w:t>
      </w:r>
      <w:r w:rsidRPr="00A56E01">
        <w:rPr>
          <w:color w:val="000000"/>
          <w:sz w:val="28"/>
          <w:szCs w:val="28"/>
        </w:rPr>
        <w:t>ческом, духовном и интеллекту</w:t>
      </w:r>
      <w:r w:rsidRPr="00A56E01">
        <w:rPr>
          <w:color w:val="000000"/>
          <w:sz w:val="28"/>
          <w:szCs w:val="28"/>
        </w:rPr>
        <w:softHyphen/>
        <w:t>альном развитии каждого человека;</w:t>
      </w:r>
    </w:p>
    <w:p w:rsidR="00CB7DB3" w:rsidRPr="00A56E01" w:rsidRDefault="00CB7DB3" w:rsidP="00A56E01">
      <w:pPr>
        <w:shd w:val="clear" w:color="auto" w:fill="FFFFFF"/>
        <w:jc w:val="both"/>
        <w:rPr>
          <w:sz w:val="28"/>
          <w:szCs w:val="28"/>
        </w:rPr>
      </w:pPr>
      <w:r w:rsidRPr="00A56E01">
        <w:rPr>
          <w:iCs/>
          <w:color w:val="000000"/>
          <w:sz w:val="28"/>
          <w:szCs w:val="28"/>
        </w:rPr>
        <w:t xml:space="preserve">б) эти интересы </w:t>
      </w:r>
      <w:r w:rsidRPr="00A56E01">
        <w:rPr>
          <w:color w:val="000000"/>
          <w:sz w:val="28"/>
          <w:szCs w:val="28"/>
        </w:rPr>
        <w:t>выражаются в упрочении демократии, в создании правового, социального госу</w:t>
      </w:r>
      <w:r w:rsidRPr="00A56E01">
        <w:rPr>
          <w:color w:val="000000"/>
          <w:spacing w:val="-4"/>
          <w:sz w:val="28"/>
          <w:szCs w:val="28"/>
        </w:rPr>
        <w:t>дарства, в достижении и поддержании обществен</w:t>
      </w:r>
      <w:r w:rsidRPr="00A56E01">
        <w:rPr>
          <w:color w:val="000000"/>
          <w:sz w:val="28"/>
          <w:szCs w:val="28"/>
        </w:rPr>
        <w:t>ного согласия, в духовном обновлении России»;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iCs/>
          <w:color w:val="000000"/>
          <w:spacing w:val="-4"/>
          <w:sz w:val="28"/>
          <w:szCs w:val="28"/>
        </w:rPr>
        <w:t xml:space="preserve">в) эти интересы </w:t>
      </w:r>
      <w:r w:rsidRPr="00A56E01">
        <w:rPr>
          <w:color w:val="000000"/>
          <w:spacing w:val="-4"/>
          <w:sz w:val="28"/>
          <w:szCs w:val="28"/>
        </w:rPr>
        <w:t>заключаются в незыблемости кон</w:t>
      </w:r>
      <w:r w:rsidRPr="00A56E01">
        <w:rPr>
          <w:color w:val="000000"/>
          <w:sz w:val="28"/>
          <w:szCs w:val="28"/>
        </w:rPr>
        <w:t>ститу</w:t>
      </w:r>
      <w:r w:rsidRPr="00A56E01">
        <w:rPr>
          <w:color w:val="000000"/>
          <w:sz w:val="28"/>
          <w:szCs w:val="28"/>
        </w:rPr>
        <w:softHyphen/>
        <w:t>ционного строя, сувер</w:t>
      </w:r>
      <w:r w:rsidRPr="00A56E01">
        <w:rPr>
          <w:color w:val="000000"/>
          <w:sz w:val="28"/>
          <w:szCs w:val="28"/>
        </w:rPr>
        <w:t>е</w:t>
      </w:r>
      <w:r w:rsidRPr="00A56E01">
        <w:rPr>
          <w:color w:val="000000"/>
          <w:sz w:val="28"/>
          <w:szCs w:val="28"/>
        </w:rPr>
        <w:t>нитета и терр</w:t>
      </w:r>
      <w:r w:rsidR="00A56E01">
        <w:rPr>
          <w:color w:val="000000"/>
          <w:sz w:val="28"/>
          <w:szCs w:val="28"/>
        </w:rPr>
        <w:t>итори</w:t>
      </w:r>
      <w:r w:rsidRPr="00A56E01">
        <w:rPr>
          <w:color w:val="000000"/>
          <w:sz w:val="28"/>
          <w:szCs w:val="28"/>
        </w:rPr>
        <w:t>альной целостности России, в политической, экономической и социальной стабиль</w:t>
      </w:r>
      <w:r w:rsidRPr="00A56E01">
        <w:rPr>
          <w:color w:val="000000"/>
          <w:sz w:val="28"/>
          <w:szCs w:val="28"/>
        </w:rPr>
        <w:softHyphen/>
        <w:t>ности, в безусловном обеспечении законности и правоп</w:t>
      </w:r>
      <w:r w:rsidRPr="00A56E01">
        <w:rPr>
          <w:color w:val="000000"/>
          <w:sz w:val="28"/>
          <w:szCs w:val="28"/>
        </w:rPr>
        <w:t>о</w:t>
      </w:r>
      <w:r w:rsidRPr="00A56E01">
        <w:rPr>
          <w:color w:val="000000"/>
          <w:sz w:val="28"/>
          <w:szCs w:val="28"/>
        </w:rPr>
        <w:t>рядка, в развитии равноправного международного сотрудничества.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34"/>
        </w:tabs>
        <w:jc w:val="both"/>
        <w:rPr>
          <w:b/>
          <w:spacing w:val="-6"/>
          <w:sz w:val="28"/>
          <w:szCs w:val="28"/>
        </w:rPr>
      </w:pPr>
      <w:r w:rsidRPr="00A56E01">
        <w:rPr>
          <w:b/>
          <w:color w:val="000000"/>
          <w:spacing w:val="-6"/>
          <w:sz w:val="28"/>
          <w:szCs w:val="28"/>
        </w:rPr>
        <w:t xml:space="preserve">12. Определите, какие из </w:t>
      </w:r>
      <w:proofErr w:type="gramStart"/>
      <w:r w:rsidR="00A56E01">
        <w:rPr>
          <w:b/>
          <w:color w:val="000000"/>
          <w:spacing w:val="-6"/>
          <w:sz w:val="28"/>
          <w:szCs w:val="28"/>
        </w:rPr>
        <w:t>перечисленных</w:t>
      </w:r>
      <w:proofErr w:type="gramEnd"/>
      <w:r w:rsidR="00A56E01">
        <w:rPr>
          <w:b/>
          <w:color w:val="000000"/>
          <w:spacing w:val="-6"/>
          <w:sz w:val="28"/>
          <w:szCs w:val="28"/>
        </w:rPr>
        <w:t xml:space="preserve"> не являют</w:t>
      </w:r>
      <w:r w:rsidRPr="00A56E01">
        <w:rPr>
          <w:b/>
          <w:color w:val="000000"/>
          <w:spacing w:val="-6"/>
          <w:sz w:val="28"/>
          <w:szCs w:val="28"/>
        </w:rPr>
        <w:t>ся основными принцип</w:t>
      </w:r>
      <w:r w:rsidRPr="00A56E01">
        <w:rPr>
          <w:b/>
          <w:color w:val="000000"/>
          <w:spacing w:val="-6"/>
          <w:sz w:val="28"/>
          <w:szCs w:val="28"/>
        </w:rPr>
        <w:t>а</w:t>
      </w:r>
      <w:r w:rsidRPr="00A56E01">
        <w:rPr>
          <w:b/>
          <w:color w:val="000000"/>
          <w:spacing w:val="-6"/>
          <w:sz w:val="28"/>
          <w:szCs w:val="28"/>
        </w:rPr>
        <w:t>ми безопасности дорож</w:t>
      </w:r>
      <w:r w:rsidRPr="00A56E01">
        <w:rPr>
          <w:b/>
          <w:color w:val="000000"/>
          <w:sz w:val="28"/>
          <w:szCs w:val="28"/>
        </w:rPr>
        <w:t xml:space="preserve">ного движения, определенными федеральным </w:t>
      </w:r>
      <w:r w:rsidRPr="00A56E01">
        <w:rPr>
          <w:b/>
          <w:color w:val="000000"/>
          <w:spacing w:val="-6"/>
          <w:sz w:val="28"/>
          <w:szCs w:val="28"/>
        </w:rPr>
        <w:t>зак</w:t>
      </w:r>
      <w:r w:rsidRPr="00A56E01">
        <w:rPr>
          <w:b/>
          <w:color w:val="000000"/>
          <w:spacing w:val="-6"/>
          <w:sz w:val="28"/>
          <w:szCs w:val="28"/>
        </w:rPr>
        <w:t>о</w:t>
      </w:r>
      <w:r w:rsidRPr="00A56E01">
        <w:rPr>
          <w:b/>
          <w:color w:val="000000"/>
          <w:spacing w:val="-6"/>
          <w:sz w:val="28"/>
          <w:szCs w:val="28"/>
        </w:rPr>
        <w:t>ном «О безопасности дорожного движения»:</w:t>
      </w:r>
    </w:p>
    <w:p w:rsidR="00CB7DB3" w:rsidRPr="00A56E01" w:rsidRDefault="00CB7DB3" w:rsidP="00A56E01">
      <w:p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Приоритет общественного транспорта перед личным автотранс</w:t>
      </w:r>
      <w:r w:rsidRPr="00A56E01">
        <w:rPr>
          <w:color w:val="000000"/>
          <w:sz w:val="28"/>
          <w:szCs w:val="28"/>
        </w:rPr>
        <w:softHyphen/>
        <w:t>портом гра</w:t>
      </w:r>
      <w:r w:rsidRPr="00A56E01">
        <w:rPr>
          <w:color w:val="000000"/>
          <w:sz w:val="28"/>
          <w:szCs w:val="28"/>
        </w:rPr>
        <w:t>ж</w:t>
      </w:r>
      <w:r w:rsidRPr="00A56E01">
        <w:rPr>
          <w:color w:val="000000"/>
          <w:sz w:val="28"/>
          <w:szCs w:val="28"/>
        </w:rPr>
        <w:t>дан, участвующих в дорожном движении;</w:t>
      </w:r>
    </w:p>
    <w:p w:rsidR="00CB7DB3" w:rsidRPr="00A56E01" w:rsidRDefault="00CB7DB3" w:rsidP="00A56E01">
      <w:p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б) Приоритет жи</w:t>
      </w:r>
      <w:r w:rsidR="00A56E01">
        <w:rPr>
          <w:color w:val="000000"/>
          <w:sz w:val="28"/>
          <w:szCs w:val="28"/>
        </w:rPr>
        <w:t>зни и здоровья граждан, участву</w:t>
      </w:r>
      <w:r w:rsidRPr="00A56E01">
        <w:rPr>
          <w:color w:val="000000"/>
          <w:sz w:val="28"/>
          <w:szCs w:val="28"/>
        </w:rPr>
        <w:t>ющих в дорожном движении, над экономи</w:t>
      </w:r>
      <w:r w:rsidR="00A56E01">
        <w:rPr>
          <w:color w:val="000000"/>
          <w:sz w:val="28"/>
          <w:szCs w:val="28"/>
        </w:rPr>
        <w:t>чески</w:t>
      </w:r>
      <w:r w:rsidRPr="00A56E01">
        <w:rPr>
          <w:color w:val="000000"/>
          <w:sz w:val="28"/>
          <w:szCs w:val="28"/>
        </w:rPr>
        <w:t>ми результатами хозяйственной деятельности;</w:t>
      </w:r>
    </w:p>
    <w:p w:rsidR="00CB7DB3" w:rsidRPr="00A56E01" w:rsidRDefault="00CB7DB3" w:rsidP="00A56E01">
      <w:p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56E01">
        <w:rPr>
          <w:color w:val="000000"/>
          <w:spacing w:val="-4"/>
          <w:sz w:val="28"/>
          <w:szCs w:val="28"/>
        </w:rPr>
        <w:t>в) Приоритет ответственности государства за обес</w:t>
      </w:r>
      <w:r w:rsidRPr="00A56E01">
        <w:rPr>
          <w:color w:val="000000"/>
          <w:sz w:val="28"/>
          <w:szCs w:val="28"/>
        </w:rPr>
        <w:t>печение безопасности доро</w:t>
      </w:r>
      <w:r w:rsidRPr="00A56E01">
        <w:rPr>
          <w:color w:val="000000"/>
          <w:sz w:val="28"/>
          <w:szCs w:val="28"/>
        </w:rPr>
        <w:t>ж</w:t>
      </w:r>
      <w:r w:rsidRPr="00A56E01">
        <w:rPr>
          <w:color w:val="000000"/>
          <w:sz w:val="28"/>
          <w:szCs w:val="28"/>
        </w:rPr>
        <w:t xml:space="preserve">ного движения над </w:t>
      </w:r>
      <w:r w:rsidRPr="00A56E01">
        <w:rPr>
          <w:color w:val="000000"/>
          <w:spacing w:val="-4"/>
          <w:sz w:val="28"/>
          <w:szCs w:val="28"/>
        </w:rPr>
        <w:t xml:space="preserve">ответственностью граждан, участвующих в </w:t>
      </w:r>
      <w:r w:rsidR="00A56E01" w:rsidRPr="00A56E01">
        <w:rPr>
          <w:color w:val="000000"/>
          <w:spacing w:val="-4"/>
          <w:sz w:val="28"/>
          <w:szCs w:val="28"/>
        </w:rPr>
        <w:t>дорож</w:t>
      </w:r>
      <w:r w:rsidR="00A56E01" w:rsidRPr="00A56E01">
        <w:rPr>
          <w:color w:val="000000"/>
          <w:sz w:val="28"/>
          <w:szCs w:val="28"/>
        </w:rPr>
        <w:t>ном</w:t>
      </w:r>
      <w:r w:rsidRPr="00A56E01">
        <w:rPr>
          <w:color w:val="000000"/>
          <w:sz w:val="28"/>
          <w:szCs w:val="28"/>
        </w:rPr>
        <w:t xml:space="preserve"> движ</w:t>
      </w:r>
      <w:r w:rsidRPr="00A56E01">
        <w:rPr>
          <w:color w:val="000000"/>
          <w:sz w:val="28"/>
          <w:szCs w:val="28"/>
        </w:rPr>
        <w:t>е</w:t>
      </w:r>
      <w:r w:rsidRPr="00A56E01">
        <w:rPr>
          <w:color w:val="000000"/>
          <w:sz w:val="28"/>
          <w:szCs w:val="28"/>
        </w:rPr>
        <w:t>нии;</w:t>
      </w:r>
    </w:p>
    <w:p w:rsidR="00CB7DB3" w:rsidRPr="00A56E01" w:rsidRDefault="00CB7DB3" w:rsidP="00A56E01">
      <w:pPr>
        <w:shd w:val="clear" w:color="auto" w:fill="FFFFFF"/>
        <w:tabs>
          <w:tab w:val="left" w:pos="562"/>
        </w:tabs>
        <w:jc w:val="both"/>
        <w:rPr>
          <w:sz w:val="28"/>
          <w:szCs w:val="28"/>
        </w:rPr>
      </w:pPr>
      <w:r w:rsidRPr="00A56E01">
        <w:rPr>
          <w:color w:val="000000"/>
          <w:spacing w:val="-6"/>
          <w:sz w:val="28"/>
          <w:szCs w:val="28"/>
        </w:rPr>
        <w:t>г) Соблюдение, прежде всего, интересов владельцев</w:t>
      </w:r>
      <w:r w:rsidRPr="00A56E01">
        <w:rPr>
          <w:color w:val="000000"/>
          <w:sz w:val="28"/>
          <w:szCs w:val="28"/>
        </w:rPr>
        <w:t xml:space="preserve"> автотранспор</w:t>
      </w:r>
      <w:r w:rsidRPr="00A56E01">
        <w:rPr>
          <w:color w:val="000000"/>
          <w:sz w:val="28"/>
          <w:szCs w:val="28"/>
        </w:rPr>
        <w:softHyphen/>
        <w:t>т</w:t>
      </w:r>
      <w:r w:rsidR="00A56E01">
        <w:rPr>
          <w:color w:val="000000"/>
          <w:sz w:val="28"/>
          <w:szCs w:val="28"/>
        </w:rPr>
        <w:t>ных средств как главных участни</w:t>
      </w:r>
      <w:r w:rsidRPr="00A56E01">
        <w:rPr>
          <w:color w:val="000000"/>
          <w:sz w:val="28"/>
          <w:szCs w:val="28"/>
        </w:rPr>
        <w:t>ков дорожного движения;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proofErr w:type="spellStart"/>
      <w:r w:rsidRPr="00A56E01">
        <w:rPr>
          <w:color w:val="000000"/>
          <w:spacing w:val="-4"/>
          <w:sz w:val="28"/>
          <w:szCs w:val="28"/>
        </w:rPr>
        <w:t>д</w:t>
      </w:r>
      <w:proofErr w:type="spellEnd"/>
      <w:r w:rsidRPr="00A56E01">
        <w:rPr>
          <w:color w:val="000000"/>
          <w:spacing w:val="-4"/>
          <w:sz w:val="28"/>
          <w:szCs w:val="28"/>
        </w:rPr>
        <w:t>) Соблюдение интересов граждан, общества и го</w:t>
      </w:r>
      <w:r w:rsidRPr="00A56E01">
        <w:rPr>
          <w:color w:val="000000"/>
          <w:sz w:val="28"/>
          <w:szCs w:val="28"/>
        </w:rPr>
        <w:t xml:space="preserve">сударства при </w:t>
      </w:r>
      <w:r w:rsidR="00A56E01">
        <w:rPr>
          <w:color w:val="000000"/>
          <w:sz w:val="28"/>
          <w:szCs w:val="28"/>
        </w:rPr>
        <w:t>обес</w:t>
      </w:r>
      <w:r w:rsidR="00A56E01">
        <w:rPr>
          <w:color w:val="000000"/>
          <w:sz w:val="28"/>
          <w:szCs w:val="28"/>
        </w:rPr>
        <w:softHyphen/>
        <w:t>печении безопасности дорож</w:t>
      </w:r>
      <w:r w:rsidRPr="00A56E01">
        <w:rPr>
          <w:color w:val="000000"/>
          <w:sz w:val="28"/>
          <w:szCs w:val="28"/>
        </w:rPr>
        <w:t>ного движения.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566"/>
        </w:tabs>
        <w:jc w:val="both"/>
        <w:rPr>
          <w:b/>
          <w:sz w:val="28"/>
          <w:szCs w:val="28"/>
        </w:rPr>
      </w:pPr>
      <w:r w:rsidRPr="00A56E01">
        <w:rPr>
          <w:b/>
          <w:color w:val="000000"/>
          <w:sz w:val="28"/>
          <w:szCs w:val="28"/>
        </w:rPr>
        <w:lastRenderedPageBreak/>
        <w:t xml:space="preserve">13. Выберите из </w:t>
      </w:r>
      <w:proofErr w:type="gramStart"/>
      <w:r w:rsidRPr="00A56E01">
        <w:rPr>
          <w:b/>
          <w:color w:val="000000"/>
          <w:sz w:val="28"/>
          <w:szCs w:val="28"/>
        </w:rPr>
        <w:t>приведенных</w:t>
      </w:r>
      <w:proofErr w:type="gramEnd"/>
      <w:r w:rsidRPr="00A56E01">
        <w:rPr>
          <w:b/>
          <w:color w:val="000000"/>
          <w:sz w:val="28"/>
          <w:szCs w:val="28"/>
        </w:rPr>
        <w:t>,  задачи в области гражданской обороны:</w:t>
      </w:r>
    </w:p>
    <w:p w:rsidR="00CB7DB3" w:rsidRPr="00A56E01" w:rsidRDefault="00CB7DB3" w:rsidP="00A56E01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Эвакуация на</w:t>
      </w:r>
      <w:r w:rsidR="00A56E01">
        <w:rPr>
          <w:color w:val="000000"/>
          <w:sz w:val="28"/>
          <w:szCs w:val="28"/>
        </w:rPr>
        <w:t>селения, материальных и культур</w:t>
      </w:r>
      <w:r w:rsidRPr="00A56E01">
        <w:rPr>
          <w:color w:val="000000"/>
          <w:sz w:val="28"/>
          <w:szCs w:val="28"/>
        </w:rPr>
        <w:t>ных ценностей в безопасные районы;</w:t>
      </w:r>
    </w:p>
    <w:p w:rsidR="00CB7DB3" w:rsidRPr="00A56E01" w:rsidRDefault="00CB7DB3" w:rsidP="00A56E01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A56E01">
        <w:rPr>
          <w:color w:val="000000"/>
          <w:spacing w:val="-14"/>
          <w:sz w:val="28"/>
          <w:szCs w:val="28"/>
        </w:rPr>
        <w:t xml:space="preserve">б)  </w:t>
      </w:r>
      <w:r w:rsidRPr="00A56E01">
        <w:rPr>
          <w:color w:val="000000"/>
          <w:sz w:val="28"/>
          <w:szCs w:val="28"/>
        </w:rPr>
        <w:t>Эвакуация раненых с места военных действий в безопасные рай</w:t>
      </w:r>
      <w:r w:rsidRPr="00A56E01">
        <w:rPr>
          <w:color w:val="000000"/>
          <w:sz w:val="28"/>
          <w:szCs w:val="28"/>
        </w:rPr>
        <w:softHyphen/>
        <w:t>оны;</w:t>
      </w:r>
    </w:p>
    <w:p w:rsidR="00CB7DB3" w:rsidRPr="00A56E01" w:rsidRDefault="00CB7DB3" w:rsidP="00A56E01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A56E01">
        <w:rPr>
          <w:color w:val="000000"/>
          <w:spacing w:val="-8"/>
          <w:sz w:val="28"/>
          <w:szCs w:val="28"/>
        </w:rPr>
        <w:t xml:space="preserve">в) </w:t>
      </w:r>
      <w:r w:rsidRPr="00A56E01">
        <w:rPr>
          <w:color w:val="000000"/>
          <w:sz w:val="28"/>
          <w:szCs w:val="28"/>
        </w:rPr>
        <w:t>Тушение пожаров в жилых и общественных зданиях в мирное время;</w:t>
      </w:r>
    </w:p>
    <w:p w:rsidR="00CB7DB3" w:rsidRPr="00A56E01" w:rsidRDefault="00CB7DB3" w:rsidP="00A56E01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A56E01">
        <w:rPr>
          <w:color w:val="000000"/>
          <w:spacing w:val="-6"/>
          <w:sz w:val="28"/>
          <w:szCs w:val="28"/>
        </w:rPr>
        <w:t>г</w:t>
      </w:r>
      <w:r w:rsidRPr="00A56E01">
        <w:rPr>
          <w:color w:val="000000"/>
          <w:spacing w:val="-4"/>
          <w:sz w:val="28"/>
          <w:szCs w:val="28"/>
        </w:rPr>
        <w:t>) Борьба с пожарами, возникающими при ведении</w:t>
      </w:r>
      <w:r w:rsidRPr="00A56E01">
        <w:rPr>
          <w:color w:val="000000"/>
          <w:sz w:val="28"/>
          <w:szCs w:val="28"/>
        </w:rPr>
        <w:t xml:space="preserve"> военных дей</w:t>
      </w:r>
      <w:r w:rsidRPr="00A56E01">
        <w:rPr>
          <w:color w:val="000000"/>
          <w:sz w:val="28"/>
          <w:szCs w:val="28"/>
        </w:rPr>
        <w:softHyphen/>
        <w:t>ствий;</w:t>
      </w:r>
    </w:p>
    <w:p w:rsidR="00CB7DB3" w:rsidRPr="00A56E01" w:rsidRDefault="00CB7DB3" w:rsidP="00A56E01">
      <w:p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A56E01">
        <w:rPr>
          <w:color w:val="000000"/>
          <w:spacing w:val="-7"/>
          <w:sz w:val="28"/>
          <w:szCs w:val="28"/>
        </w:rPr>
        <w:t>д</w:t>
      </w:r>
      <w:proofErr w:type="spellEnd"/>
      <w:r w:rsidRPr="00A56E01">
        <w:rPr>
          <w:color w:val="000000"/>
          <w:spacing w:val="-7"/>
          <w:sz w:val="28"/>
          <w:szCs w:val="28"/>
        </w:rPr>
        <w:t>)</w:t>
      </w:r>
      <w:r w:rsidRPr="00A56E01">
        <w:rPr>
          <w:b/>
          <w:color w:val="000000"/>
          <w:spacing w:val="-7"/>
          <w:sz w:val="28"/>
          <w:szCs w:val="28"/>
        </w:rPr>
        <w:t xml:space="preserve"> </w:t>
      </w:r>
      <w:r w:rsidRPr="00A56E01">
        <w:rPr>
          <w:color w:val="000000"/>
          <w:sz w:val="28"/>
          <w:szCs w:val="28"/>
        </w:rPr>
        <w:t>Обеззараживание населения, техники, зданий и территорий;</w:t>
      </w:r>
    </w:p>
    <w:p w:rsidR="00CB7DB3" w:rsidRPr="00A56E01" w:rsidRDefault="00CB7DB3" w:rsidP="00A56E01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A56E01">
        <w:rPr>
          <w:color w:val="000000"/>
          <w:spacing w:val="-2"/>
          <w:sz w:val="28"/>
          <w:szCs w:val="28"/>
        </w:rPr>
        <w:t>е)</w:t>
      </w:r>
      <w:r w:rsidRPr="00A56E01">
        <w:rPr>
          <w:color w:val="000000"/>
          <w:spacing w:val="1"/>
          <w:sz w:val="28"/>
          <w:szCs w:val="28"/>
        </w:rPr>
        <w:t xml:space="preserve"> Воздвижение фортификационных сооружений;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color w:val="000000"/>
          <w:spacing w:val="1"/>
          <w:sz w:val="28"/>
          <w:szCs w:val="28"/>
        </w:rPr>
        <w:t>ж) проведение мероприятий по светомаскировке.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A56E01">
        <w:rPr>
          <w:b/>
          <w:bCs/>
          <w:color w:val="000000"/>
          <w:sz w:val="28"/>
          <w:szCs w:val="28"/>
        </w:rPr>
        <w:t xml:space="preserve">14. Определите, какие из указанных подсистем не </w:t>
      </w:r>
      <w:r w:rsidRPr="00A56E01">
        <w:rPr>
          <w:b/>
          <w:bCs/>
          <w:color w:val="000000"/>
          <w:spacing w:val="-4"/>
          <w:sz w:val="28"/>
          <w:szCs w:val="28"/>
        </w:rPr>
        <w:t>входят в структуру ед</w:t>
      </w:r>
      <w:r w:rsidRPr="00A56E01">
        <w:rPr>
          <w:b/>
          <w:bCs/>
          <w:color w:val="000000"/>
          <w:spacing w:val="-4"/>
          <w:sz w:val="28"/>
          <w:szCs w:val="28"/>
        </w:rPr>
        <w:t>и</w:t>
      </w:r>
      <w:r w:rsidRPr="00A56E01">
        <w:rPr>
          <w:b/>
          <w:bCs/>
          <w:color w:val="000000"/>
          <w:spacing w:val="-4"/>
          <w:sz w:val="28"/>
          <w:szCs w:val="28"/>
        </w:rPr>
        <w:t>ной государственной сис</w:t>
      </w:r>
      <w:r w:rsidRPr="00A56E01">
        <w:rPr>
          <w:b/>
          <w:bCs/>
          <w:color w:val="000000"/>
          <w:spacing w:val="-6"/>
          <w:sz w:val="28"/>
          <w:szCs w:val="28"/>
        </w:rPr>
        <w:t>темы предупреждения и ликвидации чрезвычай</w:t>
      </w:r>
      <w:r w:rsidRPr="00A56E01">
        <w:rPr>
          <w:b/>
          <w:bCs/>
          <w:color w:val="000000"/>
          <w:sz w:val="28"/>
          <w:szCs w:val="28"/>
        </w:rPr>
        <w:t>ных ситуаций:</w:t>
      </w:r>
    </w:p>
    <w:p w:rsidR="00CB7DB3" w:rsidRPr="00A56E01" w:rsidRDefault="00CB7DB3" w:rsidP="00A56E01">
      <w:pPr>
        <w:shd w:val="clear" w:color="auto" w:fill="FFFFFF"/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а) территориальная; </w:t>
      </w:r>
    </w:p>
    <w:p w:rsidR="00CB7DB3" w:rsidRPr="00A56E01" w:rsidRDefault="00CB7DB3" w:rsidP="00A56E01">
      <w:pPr>
        <w:shd w:val="clear" w:color="auto" w:fill="FFFFFF"/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федеральная;</w:t>
      </w:r>
    </w:p>
    <w:p w:rsidR="00CB7DB3" w:rsidRPr="00A56E01" w:rsidRDefault="00CB7DB3" w:rsidP="00A56E01">
      <w:pPr>
        <w:shd w:val="clear" w:color="auto" w:fill="FFFFFF"/>
        <w:jc w:val="both"/>
        <w:rPr>
          <w:spacing w:val="-4"/>
          <w:sz w:val="28"/>
          <w:szCs w:val="28"/>
        </w:rPr>
      </w:pPr>
      <w:r w:rsidRPr="00A56E01">
        <w:rPr>
          <w:spacing w:val="-4"/>
          <w:sz w:val="28"/>
          <w:szCs w:val="28"/>
        </w:rPr>
        <w:t xml:space="preserve">в) межгосударственная 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функциональная.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29"/>
        </w:tabs>
        <w:jc w:val="both"/>
        <w:rPr>
          <w:b/>
          <w:sz w:val="28"/>
          <w:szCs w:val="28"/>
        </w:rPr>
      </w:pPr>
      <w:r w:rsidRPr="00A56E01">
        <w:rPr>
          <w:b/>
          <w:spacing w:val="-4"/>
          <w:sz w:val="28"/>
          <w:szCs w:val="28"/>
        </w:rPr>
        <w:t>15. Из приведенных ниже марок гражданских про</w:t>
      </w:r>
      <w:r w:rsidRPr="00A56E01">
        <w:rPr>
          <w:b/>
          <w:sz w:val="28"/>
          <w:szCs w:val="28"/>
        </w:rPr>
        <w:t>тивогазов выберите те, к</w:t>
      </w:r>
      <w:r w:rsidRPr="00A56E01">
        <w:rPr>
          <w:b/>
          <w:sz w:val="28"/>
          <w:szCs w:val="28"/>
        </w:rPr>
        <w:t>о</w:t>
      </w:r>
      <w:r w:rsidRPr="00A56E01">
        <w:rPr>
          <w:b/>
          <w:sz w:val="28"/>
          <w:szCs w:val="28"/>
        </w:rPr>
        <w:t>торые применяются для защиты взрослого населения: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а) ПДФ-2П;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б) ГП-7ВМ;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в) ГП-5;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ПДФ-Ш;</w:t>
      </w:r>
    </w:p>
    <w:p w:rsidR="00CB7DB3" w:rsidRPr="00A56E01" w:rsidRDefault="00CB7DB3" w:rsidP="00A56E01">
      <w:pPr>
        <w:shd w:val="clear" w:color="auto" w:fill="FFFFFF"/>
        <w:tabs>
          <w:tab w:val="left" w:pos="595"/>
        </w:tabs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>) ГП-7;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е) ПДФ-2Ш.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595"/>
        </w:tabs>
        <w:jc w:val="both"/>
        <w:rPr>
          <w:b/>
          <w:sz w:val="28"/>
          <w:szCs w:val="28"/>
        </w:rPr>
      </w:pPr>
      <w:r w:rsidRPr="00A56E01">
        <w:rPr>
          <w:b/>
          <w:sz w:val="28"/>
          <w:szCs w:val="28"/>
        </w:rPr>
        <w:t>16. Из приведенного перечня, выберите средства коллективной защиты населения: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а) биолого-бактериологические укрытия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б) убежище;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в) противохимические укрытия;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sz w:val="28"/>
          <w:szCs w:val="28"/>
        </w:rPr>
      </w:pPr>
      <w:r w:rsidRPr="00A56E01">
        <w:rPr>
          <w:b/>
          <w:color w:val="000000"/>
          <w:sz w:val="28"/>
          <w:szCs w:val="28"/>
        </w:rPr>
        <w:t>г)</w:t>
      </w:r>
      <w:r w:rsidRPr="00A56E01">
        <w:rPr>
          <w:color w:val="000000"/>
          <w:sz w:val="28"/>
          <w:szCs w:val="28"/>
        </w:rPr>
        <w:t xml:space="preserve"> противорадиационные укрытия;</w:t>
      </w:r>
    </w:p>
    <w:p w:rsidR="00CB7DB3" w:rsidRPr="00A56E01" w:rsidRDefault="00CB7DB3" w:rsidP="00A56E01">
      <w:pPr>
        <w:shd w:val="clear" w:color="auto" w:fill="FFFFFF"/>
        <w:tabs>
          <w:tab w:val="left" w:pos="595"/>
        </w:tabs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>) землянка с кровлей из бревен;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е) перекрытая щель</w:t>
      </w:r>
    </w:p>
    <w:p w:rsidR="00CB7DB3" w:rsidRPr="00A56E01" w:rsidRDefault="00CB7DB3" w:rsidP="00A56E01">
      <w:pPr>
        <w:jc w:val="both"/>
        <w:rPr>
          <w:color w:val="000000"/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jc w:val="both"/>
        <w:rPr>
          <w:b/>
          <w:sz w:val="28"/>
          <w:szCs w:val="28"/>
        </w:rPr>
      </w:pPr>
      <w:r w:rsidRPr="00A56E01">
        <w:rPr>
          <w:b/>
          <w:color w:val="000000"/>
          <w:sz w:val="28"/>
          <w:szCs w:val="28"/>
        </w:rPr>
        <w:t>17. Из перечисл</w:t>
      </w:r>
      <w:r w:rsidR="00A56E01">
        <w:rPr>
          <w:b/>
          <w:color w:val="000000"/>
          <w:sz w:val="28"/>
          <w:szCs w:val="28"/>
        </w:rPr>
        <w:t>енных ниже, определите пути про</w:t>
      </w:r>
      <w:r w:rsidRPr="00A56E01">
        <w:rPr>
          <w:b/>
          <w:color w:val="000000"/>
          <w:sz w:val="28"/>
          <w:szCs w:val="28"/>
        </w:rPr>
        <w:t>никновения радиоакти</w:t>
      </w:r>
      <w:r w:rsidRPr="00A56E01">
        <w:rPr>
          <w:b/>
          <w:color w:val="000000"/>
          <w:sz w:val="28"/>
          <w:szCs w:val="28"/>
        </w:rPr>
        <w:t>в</w:t>
      </w:r>
      <w:r w:rsidRPr="00A56E01">
        <w:rPr>
          <w:b/>
          <w:color w:val="000000"/>
          <w:sz w:val="28"/>
          <w:szCs w:val="28"/>
        </w:rPr>
        <w:t>ных веществ в орга</w:t>
      </w:r>
      <w:r w:rsidRPr="00A56E01">
        <w:rPr>
          <w:b/>
          <w:color w:val="000000"/>
          <w:sz w:val="28"/>
          <w:szCs w:val="28"/>
        </w:rPr>
        <w:softHyphen/>
        <w:t xml:space="preserve">низм человека при внутреннем облучении? 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через одежду и кожные покровы;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б) в результате прохождения радиоактивного облака;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в) в результате потребления загрязненных продуктов питания;</w:t>
      </w:r>
    </w:p>
    <w:p w:rsidR="00CB7DB3" w:rsidRPr="00A56E01" w:rsidRDefault="00CB7DB3" w:rsidP="00A56E01">
      <w:pPr>
        <w:shd w:val="clear" w:color="auto" w:fill="FFFFFF"/>
        <w:tabs>
          <w:tab w:val="left" w:pos="706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в результате вдыхания радиоактивной пыли и аэрозолей;</w:t>
      </w:r>
    </w:p>
    <w:p w:rsidR="00CB7DB3" w:rsidRPr="00A56E01" w:rsidRDefault="00CB7DB3" w:rsidP="00A56E01">
      <w:pPr>
        <w:shd w:val="clear" w:color="auto" w:fill="FFFFFF"/>
        <w:tabs>
          <w:tab w:val="left" w:pos="595"/>
        </w:tabs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>) в результате радиоактивного загрязнения поверхности зем</w:t>
      </w:r>
      <w:r w:rsidRPr="00A56E01">
        <w:rPr>
          <w:color w:val="000000"/>
          <w:sz w:val="28"/>
          <w:szCs w:val="28"/>
        </w:rPr>
        <w:softHyphen/>
        <w:t>ли, зданий и с</w:t>
      </w:r>
      <w:r w:rsidRPr="00A56E01">
        <w:rPr>
          <w:color w:val="000000"/>
          <w:sz w:val="28"/>
          <w:szCs w:val="28"/>
        </w:rPr>
        <w:t>о</w:t>
      </w:r>
      <w:r w:rsidRPr="00A56E01">
        <w:rPr>
          <w:color w:val="000000"/>
          <w:sz w:val="28"/>
          <w:szCs w:val="28"/>
        </w:rPr>
        <w:t>оружений;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е) в результате потребления загрязненной воды.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475"/>
        </w:tabs>
        <w:jc w:val="both"/>
        <w:rPr>
          <w:b/>
          <w:sz w:val="28"/>
          <w:szCs w:val="28"/>
        </w:rPr>
      </w:pPr>
      <w:r w:rsidRPr="00A56E01">
        <w:rPr>
          <w:b/>
          <w:color w:val="000000"/>
          <w:sz w:val="28"/>
          <w:szCs w:val="28"/>
        </w:rPr>
        <w:lastRenderedPageBreak/>
        <w:t>18. Среди перечисленных поражающих факторов выберите те, которые х</w:t>
      </w:r>
      <w:r w:rsidRPr="00A56E01">
        <w:rPr>
          <w:b/>
          <w:color w:val="000000"/>
          <w:sz w:val="28"/>
          <w:szCs w:val="28"/>
        </w:rPr>
        <w:t>а</w:t>
      </w:r>
      <w:r w:rsidR="00A56E01">
        <w:rPr>
          <w:b/>
          <w:color w:val="000000"/>
          <w:sz w:val="28"/>
          <w:szCs w:val="28"/>
        </w:rPr>
        <w:t>рактерны для хими</w:t>
      </w:r>
      <w:r w:rsidRPr="00A56E01">
        <w:rPr>
          <w:b/>
          <w:color w:val="000000"/>
          <w:sz w:val="28"/>
          <w:szCs w:val="28"/>
        </w:rPr>
        <w:t>ческих аварий с выбросом АХОВ: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интенсивное</w:t>
      </w:r>
      <w:r w:rsidR="00A56E01">
        <w:rPr>
          <w:color w:val="000000"/>
          <w:sz w:val="28"/>
          <w:szCs w:val="28"/>
        </w:rPr>
        <w:t xml:space="preserve"> излучение гамма-лучей, поражаю</w:t>
      </w:r>
      <w:r w:rsidRPr="00A56E01">
        <w:rPr>
          <w:color w:val="000000"/>
          <w:sz w:val="28"/>
          <w:szCs w:val="28"/>
        </w:rPr>
        <w:t>щее людей;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 xml:space="preserve">б) поражение людей опасными веществами </w:t>
      </w:r>
      <w:proofErr w:type="gramStart"/>
      <w:r w:rsidRPr="00A56E01">
        <w:rPr>
          <w:color w:val="000000"/>
          <w:sz w:val="28"/>
          <w:szCs w:val="28"/>
        </w:rPr>
        <w:t>через</w:t>
      </w:r>
      <w:proofErr w:type="gramEnd"/>
      <w:r w:rsidRPr="00A56E01">
        <w:rPr>
          <w:color w:val="000000"/>
          <w:sz w:val="28"/>
          <w:szCs w:val="28"/>
        </w:rPr>
        <w:t xml:space="preserve"> кожные по</w:t>
      </w:r>
      <w:r w:rsidRPr="00A56E01">
        <w:rPr>
          <w:color w:val="000000"/>
          <w:sz w:val="28"/>
          <w:szCs w:val="28"/>
        </w:rPr>
        <w:softHyphen/>
        <w:t xml:space="preserve"> кровы;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в) лучистый поток энергии;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проникновение опасных веществ через органы дыхания в организм человека;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>) выделение из</w:t>
      </w:r>
      <w:r w:rsidR="00A56E01">
        <w:rPr>
          <w:color w:val="000000"/>
          <w:sz w:val="28"/>
          <w:szCs w:val="28"/>
        </w:rPr>
        <w:t xml:space="preserve"> облака зараженного воздуха рас</w:t>
      </w:r>
      <w:r w:rsidRPr="00A56E01">
        <w:rPr>
          <w:color w:val="000000"/>
          <w:sz w:val="28"/>
          <w:szCs w:val="28"/>
        </w:rPr>
        <w:t>каленных частиц, вызывающих ожоги.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CB7DB3" w:rsidP="00A56E01">
      <w:pPr>
        <w:shd w:val="clear" w:color="auto" w:fill="FFFFFF"/>
        <w:tabs>
          <w:tab w:val="left" w:pos="677"/>
        </w:tabs>
        <w:jc w:val="both"/>
        <w:rPr>
          <w:b/>
          <w:sz w:val="28"/>
          <w:szCs w:val="28"/>
        </w:rPr>
      </w:pPr>
      <w:r w:rsidRPr="00A56E01">
        <w:rPr>
          <w:b/>
          <w:iCs/>
          <w:color w:val="000000"/>
          <w:sz w:val="28"/>
          <w:szCs w:val="28"/>
        </w:rPr>
        <w:t>19. Что  предусматривает  воинская  обязанность граждан в период моб</w:t>
      </w:r>
      <w:r w:rsidRPr="00A56E01">
        <w:rPr>
          <w:b/>
          <w:iCs/>
          <w:color w:val="000000"/>
          <w:sz w:val="28"/>
          <w:szCs w:val="28"/>
        </w:rPr>
        <w:t>и</w:t>
      </w:r>
      <w:r w:rsidRPr="00A56E01">
        <w:rPr>
          <w:b/>
          <w:iCs/>
          <w:color w:val="000000"/>
          <w:sz w:val="28"/>
          <w:szCs w:val="28"/>
        </w:rPr>
        <w:t>лизации, военно</w:t>
      </w:r>
      <w:r w:rsidR="00A56E01">
        <w:rPr>
          <w:b/>
          <w:iCs/>
          <w:color w:val="000000"/>
          <w:sz w:val="28"/>
          <w:szCs w:val="28"/>
        </w:rPr>
        <w:t>го по</w:t>
      </w:r>
      <w:r w:rsidRPr="00A56E01">
        <w:rPr>
          <w:b/>
          <w:iCs/>
          <w:color w:val="000000"/>
          <w:sz w:val="28"/>
          <w:szCs w:val="28"/>
        </w:rPr>
        <w:t>ложения и в военное время?</w:t>
      </w:r>
    </w:p>
    <w:p w:rsidR="00CB7DB3" w:rsidRPr="00A56E01" w:rsidRDefault="00CB7DB3" w:rsidP="00A56E01">
      <w:pPr>
        <w:shd w:val="clear" w:color="auto" w:fill="FFFFFF"/>
        <w:tabs>
          <w:tab w:val="left" w:pos="523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Отсрочку от военной службы;</w:t>
      </w:r>
    </w:p>
    <w:p w:rsidR="00CB7DB3" w:rsidRPr="00A56E01" w:rsidRDefault="00CB7DB3" w:rsidP="00A56E01">
      <w:pPr>
        <w:shd w:val="clear" w:color="auto" w:fill="FFFFFF"/>
        <w:tabs>
          <w:tab w:val="left" w:pos="523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б) Призыв на военную службу;</w:t>
      </w:r>
    </w:p>
    <w:p w:rsidR="00CB7DB3" w:rsidRPr="00A56E01" w:rsidRDefault="00CB7DB3" w:rsidP="00A56E01">
      <w:pPr>
        <w:shd w:val="clear" w:color="auto" w:fill="FFFFFF"/>
        <w:tabs>
          <w:tab w:val="left" w:pos="523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в)</w:t>
      </w:r>
      <w:r w:rsidRPr="00A56E01">
        <w:rPr>
          <w:b/>
          <w:color w:val="000000"/>
          <w:sz w:val="28"/>
          <w:szCs w:val="28"/>
        </w:rPr>
        <w:t xml:space="preserve"> </w:t>
      </w:r>
      <w:r w:rsidRPr="00A56E01">
        <w:rPr>
          <w:color w:val="000000"/>
          <w:sz w:val="28"/>
          <w:szCs w:val="28"/>
        </w:rPr>
        <w:t>Прохождение военной службы;</w:t>
      </w:r>
    </w:p>
    <w:p w:rsidR="00CB7DB3" w:rsidRPr="00A56E01" w:rsidRDefault="00CB7DB3" w:rsidP="00A56E01">
      <w:pPr>
        <w:shd w:val="clear" w:color="auto" w:fill="FFFFFF"/>
        <w:tabs>
          <w:tab w:val="left" w:pos="523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Военное обучение;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>) Призыв на военные сборы и их прохождение.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7DB3" w:rsidRPr="00A56E01" w:rsidRDefault="00937DA9" w:rsidP="00A56E01">
      <w:pPr>
        <w:shd w:val="clear" w:color="auto" w:fill="FFFFFF"/>
        <w:tabs>
          <w:tab w:val="left" w:pos="773"/>
        </w:tabs>
        <w:jc w:val="both"/>
        <w:rPr>
          <w:b/>
          <w:sz w:val="28"/>
          <w:szCs w:val="28"/>
        </w:rPr>
      </w:pPr>
      <w:r w:rsidRPr="00A56E01">
        <w:rPr>
          <w:b/>
          <w:sz w:val="28"/>
          <w:szCs w:val="28"/>
        </w:rPr>
        <w:t xml:space="preserve">20. </w:t>
      </w:r>
      <w:r w:rsidR="00CB7DB3" w:rsidRPr="00A56E01">
        <w:rPr>
          <w:b/>
          <w:sz w:val="28"/>
          <w:szCs w:val="28"/>
        </w:rPr>
        <w:t>Какое реш</w:t>
      </w:r>
      <w:r w:rsidR="00A56E01">
        <w:rPr>
          <w:b/>
          <w:sz w:val="28"/>
          <w:szCs w:val="28"/>
        </w:rPr>
        <w:t>ение может принять призывная ко</w:t>
      </w:r>
      <w:r w:rsidR="00CB7DB3" w:rsidRPr="00A56E01">
        <w:rPr>
          <w:b/>
          <w:sz w:val="28"/>
          <w:szCs w:val="28"/>
        </w:rPr>
        <w:t>миссия после медицинск</w:t>
      </w:r>
      <w:r w:rsidR="00CB7DB3" w:rsidRPr="00A56E01">
        <w:rPr>
          <w:b/>
          <w:sz w:val="28"/>
          <w:szCs w:val="28"/>
        </w:rPr>
        <w:t>о</w:t>
      </w:r>
      <w:r w:rsidR="00CB7DB3" w:rsidRPr="00A56E01">
        <w:rPr>
          <w:b/>
          <w:sz w:val="28"/>
          <w:szCs w:val="28"/>
        </w:rPr>
        <w:t>го освидетель</w:t>
      </w:r>
      <w:r w:rsidR="00A56E01">
        <w:rPr>
          <w:b/>
          <w:sz w:val="28"/>
          <w:szCs w:val="28"/>
        </w:rPr>
        <w:t>ствова</w:t>
      </w:r>
      <w:r w:rsidR="00CB7DB3" w:rsidRPr="00A56E01">
        <w:rPr>
          <w:b/>
          <w:sz w:val="28"/>
          <w:szCs w:val="28"/>
        </w:rPr>
        <w:t>ния гражда</w:t>
      </w:r>
      <w:r w:rsidR="00A56E01">
        <w:rPr>
          <w:b/>
          <w:sz w:val="28"/>
          <w:szCs w:val="28"/>
        </w:rPr>
        <w:t>нина, подлежащего призыву на во</w:t>
      </w:r>
      <w:r w:rsidR="00CB7DB3" w:rsidRPr="00A56E01">
        <w:rPr>
          <w:b/>
          <w:sz w:val="28"/>
          <w:szCs w:val="28"/>
        </w:rPr>
        <w:t>енную службу: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а) о призыве на военную службу ил направлении на альтернативную гражда</w:t>
      </w:r>
      <w:r w:rsidRPr="00A56E01">
        <w:rPr>
          <w:color w:val="000000"/>
          <w:sz w:val="28"/>
          <w:szCs w:val="28"/>
        </w:rPr>
        <w:t>н</w:t>
      </w:r>
      <w:r w:rsidRPr="00A56E01">
        <w:rPr>
          <w:color w:val="000000"/>
          <w:sz w:val="28"/>
          <w:szCs w:val="28"/>
        </w:rPr>
        <w:t>скую службу;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б) о призыве на военную службу в одну из стран СНГ;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color w:val="000000"/>
          <w:sz w:val="28"/>
          <w:szCs w:val="28"/>
        </w:rPr>
      </w:pPr>
      <w:r w:rsidRPr="00A56E01">
        <w:rPr>
          <w:color w:val="000000"/>
          <w:sz w:val="28"/>
          <w:szCs w:val="28"/>
        </w:rPr>
        <w:t>в) об освобождении от воинской обязанности;</w:t>
      </w:r>
    </w:p>
    <w:p w:rsidR="00CB7DB3" w:rsidRPr="00A56E01" w:rsidRDefault="00CB7DB3" w:rsidP="00A56E01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г) о направлении в зону вооруженного конфликта на территории страны;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  <w:proofErr w:type="spellStart"/>
      <w:r w:rsidRPr="00A56E01">
        <w:rPr>
          <w:color w:val="000000"/>
          <w:sz w:val="28"/>
          <w:szCs w:val="28"/>
        </w:rPr>
        <w:t>д</w:t>
      </w:r>
      <w:proofErr w:type="spellEnd"/>
      <w:r w:rsidRPr="00A56E01">
        <w:rPr>
          <w:color w:val="000000"/>
          <w:sz w:val="28"/>
          <w:szCs w:val="28"/>
        </w:rPr>
        <w:t xml:space="preserve">) </w:t>
      </w:r>
      <w:r w:rsidRPr="00A56E01">
        <w:rPr>
          <w:color w:val="000000"/>
          <w:spacing w:val="-2"/>
          <w:sz w:val="28"/>
          <w:szCs w:val="28"/>
        </w:rPr>
        <w:t>о предоставлении отсрочки от призыва на воен</w:t>
      </w:r>
      <w:r w:rsidRPr="00A56E01">
        <w:rPr>
          <w:color w:val="000000"/>
          <w:sz w:val="28"/>
          <w:szCs w:val="28"/>
        </w:rPr>
        <w:t>ную службу.</w:t>
      </w:r>
    </w:p>
    <w:p w:rsidR="00CB7DB3" w:rsidRPr="00A56E01" w:rsidRDefault="00CB7DB3" w:rsidP="00A56E01">
      <w:pPr>
        <w:jc w:val="both"/>
        <w:rPr>
          <w:sz w:val="28"/>
          <w:szCs w:val="28"/>
        </w:rPr>
      </w:pP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B2C44" w:rsidRPr="00A56E01">
        <w:rPr>
          <w:b/>
          <w:sz w:val="28"/>
          <w:szCs w:val="28"/>
        </w:rPr>
        <w:t xml:space="preserve">1. В солнечный полдень тень указывает </w:t>
      </w:r>
      <w:proofErr w:type="gramStart"/>
      <w:r w:rsidR="00CB2C44" w:rsidRPr="00A56E01">
        <w:rPr>
          <w:b/>
          <w:sz w:val="28"/>
          <w:szCs w:val="28"/>
        </w:rPr>
        <w:t>на</w:t>
      </w:r>
      <w:proofErr w:type="gramEnd"/>
      <w:r w:rsidR="00CB2C44" w:rsidRPr="00A56E01">
        <w:rPr>
          <w:b/>
          <w:sz w:val="28"/>
          <w:szCs w:val="28"/>
        </w:rPr>
        <w:t>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Юг;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Север;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Запад;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Восток.</w:t>
      </w:r>
    </w:p>
    <w:p w:rsidR="00CB2C44" w:rsidRPr="00A56E01" w:rsidRDefault="00CB2C44" w:rsidP="00A56E01">
      <w:pPr>
        <w:jc w:val="both"/>
        <w:rPr>
          <w:b/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B2C44" w:rsidRPr="00A56E01">
        <w:rPr>
          <w:b/>
          <w:sz w:val="28"/>
          <w:szCs w:val="28"/>
        </w:rPr>
        <w:t>2. Опасными местами в любое время суток могут быть:</w:t>
      </w:r>
    </w:p>
    <w:p w:rsidR="00CB2C44" w:rsidRPr="00A56E01" w:rsidRDefault="004260E7" w:rsidP="00A56E01">
      <w:pPr>
        <w:pStyle w:val="a5"/>
        <w:ind w:left="0"/>
        <w:rPr>
          <w:szCs w:val="28"/>
        </w:rPr>
      </w:pPr>
      <w:r w:rsidRPr="00A56E01">
        <w:rPr>
          <w:szCs w:val="28"/>
        </w:rPr>
        <w:t>а)</w:t>
      </w:r>
      <w:r w:rsidR="00CB2C44" w:rsidRPr="00A56E01">
        <w:rPr>
          <w:szCs w:val="28"/>
        </w:rPr>
        <w:t xml:space="preserve"> Подворотни, заброшенные дома, закрытые задние дворы, пустыри, пусту</w:t>
      </w:r>
      <w:r w:rsidR="00CB2C44" w:rsidRPr="00A56E01">
        <w:rPr>
          <w:szCs w:val="28"/>
        </w:rPr>
        <w:t>ю</w:t>
      </w:r>
      <w:r w:rsidR="00CB2C44" w:rsidRPr="00A56E01">
        <w:rPr>
          <w:szCs w:val="28"/>
        </w:rPr>
        <w:t>щие стройплощадки;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Парикмахерская, ремонтная мастерская, любой магазин, кафе, бар;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Отделение милиции, пожарная часть, почта, больница, поликлиника, виде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>тека.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B2C44" w:rsidRPr="00A56E01">
        <w:rPr>
          <w:b/>
          <w:sz w:val="28"/>
          <w:szCs w:val="28"/>
        </w:rPr>
        <w:t>3. В соответствии с УК РФ преступлением признается: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Противоправное действие, посягающее на честь и достоинство граждан;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Действие, сознательно нарушающее требования Конституции РФ, законод</w:t>
      </w:r>
      <w:r w:rsidRPr="00A56E01">
        <w:rPr>
          <w:sz w:val="28"/>
          <w:szCs w:val="28"/>
        </w:rPr>
        <w:t>а</w:t>
      </w:r>
      <w:r w:rsidRPr="00A56E01">
        <w:rPr>
          <w:sz w:val="28"/>
          <w:szCs w:val="28"/>
        </w:rPr>
        <w:t>тельных и нормативно-правовых актов;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Общественно опасное деяние, запрещенное Уголовным кодексом под угр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>зой наказания.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lastRenderedPageBreak/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B2C44" w:rsidRPr="00A56E01">
        <w:rPr>
          <w:b/>
          <w:sz w:val="28"/>
          <w:szCs w:val="28"/>
        </w:rPr>
        <w:t>4. Назовите систему, созданную в России для предупреждения и ликвид</w:t>
      </w:r>
      <w:r w:rsidR="00CB2C44" w:rsidRPr="00A56E01">
        <w:rPr>
          <w:b/>
          <w:sz w:val="28"/>
          <w:szCs w:val="28"/>
        </w:rPr>
        <w:t>а</w:t>
      </w:r>
      <w:r w:rsidR="00CB2C44" w:rsidRPr="00A56E01">
        <w:rPr>
          <w:b/>
          <w:sz w:val="28"/>
          <w:szCs w:val="28"/>
        </w:rPr>
        <w:t>ции ЧС: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Система наблюдения и </w:t>
      </w:r>
      <w:proofErr w:type="gramStart"/>
      <w:r w:rsidR="00CB2C44" w:rsidRPr="00A56E01">
        <w:rPr>
          <w:sz w:val="28"/>
          <w:szCs w:val="28"/>
        </w:rPr>
        <w:t>контроля за</w:t>
      </w:r>
      <w:proofErr w:type="gramEnd"/>
      <w:r w:rsidR="00CB2C44" w:rsidRPr="00A56E01">
        <w:rPr>
          <w:sz w:val="28"/>
          <w:szCs w:val="28"/>
        </w:rPr>
        <w:t xml:space="preserve"> состоянием окружающей природной ср</w:t>
      </w:r>
      <w:r w:rsidR="00CB2C44" w:rsidRPr="00A56E01">
        <w:rPr>
          <w:sz w:val="28"/>
          <w:szCs w:val="28"/>
        </w:rPr>
        <w:t>е</w:t>
      </w:r>
      <w:r w:rsidR="00CB2C44" w:rsidRPr="00A56E01">
        <w:rPr>
          <w:sz w:val="28"/>
          <w:szCs w:val="28"/>
        </w:rPr>
        <w:t>ды;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Единая государственная система предупреждения и ликвидации ЧС;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Система сил и сре</w:t>
      </w:r>
      <w:proofErr w:type="gramStart"/>
      <w:r w:rsidRPr="00A56E01">
        <w:rPr>
          <w:sz w:val="28"/>
          <w:szCs w:val="28"/>
        </w:rPr>
        <w:t>дств дл</w:t>
      </w:r>
      <w:proofErr w:type="gramEnd"/>
      <w:r w:rsidRPr="00A56E01">
        <w:rPr>
          <w:sz w:val="28"/>
          <w:szCs w:val="28"/>
        </w:rPr>
        <w:t>я ликвидации последствий чрезвычайных ситуаций.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B2C44" w:rsidRPr="00A56E01">
        <w:rPr>
          <w:b/>
          <w:sz w:val="28"/>
          <w:szCs w:val="28"/>
        </w:rPr>
        <w:t>5. Укажите, какой закон закрепляет правовые основы обеспечения без</w:t>
      </w:r>
      <w:r w:rsidR="00CB2C44" w:rsidRPr="00A56E01">
        <w:rPr>
          <w:b/>
          <w:sz w:val="28"/>
          <w:szCs w:val="28"/>
        </w:rPr>
        <w:t>о</w:t>
      </w:r>
      <w:r w:rsidR="00CB2C44" w:rsidRPr="00A56E01">
        <w:rPr>
          <w:b/>
          <w:sz w:val="28"/>
          <w:szCs w:val="28"/>
        </w:rPr>
        <w:t>пасности личности, общества и государства: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Федеральный закон «Об обороне»;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Федеральный закон «О гражданской обороне»;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Закон РФ «О безопасности».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B2C44" w:rsidRPr="00A56E01">
        <w:rPr>
          <w:b/>
          <w:bCs/>
          <w:sz w:val="28"/>
          <w:szCs w:val="28"/>
        </w:rPr>
        <w:t xml:space="preserve">6.  </w:t>
      </w:r>
      <w:r w:rsidR="00CB2C44" w:rsidRPr="00A56E01">
        <w:rPr>
          <w:b/>
          <w:sz w:val="28"/>
          <w:szCs w:val="28"/>
        </w:rPr>
        <w:t>Гигиена – это: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Наука о чистоте тела и жилища;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Наука о здоровье и гигиенических требованиях, предъявляемых к здоровью человека;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Наука, изучающая влияние внешней среды на здоровье отдельного человека и всего населения, разрабатывающая гигиенические нормы и правила сохран</w:t>
      </w:r>
      <w:r w:rsidRPr="00A56E01">
        <w:rPr>
          <w:sz w:val="28"/>
          <w:szCs w:val="28"/>
        </w:rPr>
        <w:t>е</w:t>
      </w:r>
      <w:r w:rsidRPr="00A56E01">
        <w:rPr>
          <w:sz w:val="28"/>
          <w:szCs w:val="28"/>
        </w:rPr>
        <w:t>ния здоровья, высокой трудоспособности и продления активного долголетия.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CB2C44" w:rsidP="00A56E01">
      <w:pPr>
        <w:jc w:val="both"/>
        <w:rPr>
          <w:b/>
          <w:sz w:val="28"/>
          <w:szCs w:val="28"/>
        </w:rPr>
      </w:pPr>
      <w:r w:rsidRPr="00A56E01">
        <w:rPr>
          <w:b/>
          <w:bCs/>
          <w:sz w:val="28"/>
          <w:szCs w:val="28"/>
        </w:rPr>
        <w:t xml:space="preserve"> </w:t>
      </w:r>
      <w:r w:rsidR="00A56E01">
        <w:rPr>
          <w:b/>
          <w:bCs/>
          <w:sz w:val="28"/>
          <w:szCs w:val="28"/>
        </w:rPr>
        <w:t>2</w:t>
      </w:r>
      <w:r w:rsidRPr="00A56E01">
        <w:rPr>
          <w:b/>
          <w:bCs/>
          <w:sz w:val="28"/>
          <w:szCs w:val="28"/>
        </w:rPr>
        <w:t xml:space="preserve">7. </w:t>
      </w:r>
      <w:r w:rsidRPr="00A56E01">
        <w:rPr>
          <w:b/>
          <w:sz w:val="28"/>
          <w:szCs w:val="28"/>
        </w:rPr>
        <w:t>Какие функции выполняет кожа человека?</w:t>
      </w:r>
    </w:p>
    <w:p w:rsidR="00CB2C44" w:rsidRPr="00A56E01" w:rsidRDefault="004260E7" w:rsidP="00A56E01">
      <w:pPr>
        <w:pStyle w:val="a5"/>
        <w:ind w:left="0"/>
        <w:rPr>
          <w:szCs w:val="28"/>
        </w:rPr>
      </w:pPr>
      <w:r w:rsidRPr="00A56E01">
        <w:rPr>
          <w:szCs w:val="28"/>
        </w:rPr>
        <w:t>а)</w:t>
      </w:r>
      <w:r w:rsidR="00CB2C44" w:rsidRPr="00A56E01">
        <w:rPr>
          <w:szCs w:val="28"/>
        </w:rPr>
        <w:t xml:space="preserve"> Оберегает организм от механических и химических повреждений, от пр</w:t>
      </w:r>
      <w:r w:rsidR="00CB2C44" w:rsidRPr="00A56E01">
        <w:rPr>
          <w:szCs w:val="28"/>
        </w:rPr>
        <w:t>о</w:t>
      </w:r>
      <w:r w:rsidR="00CB2C44" w:rsidRPr="00A56E01">
        <w:rPr>
          <w:szCs w:val="28"/>
        </w:rPr>
        <w:t>никновения во внутреннюю среду патогенных микроорганизмов, регулирует температуру тела, дает возможность осязать предметы, чувствовать боль, те</w:t>
      </w:r>
      <w:r w:rsidR="00CB2C44" w:rsidRPr="00A56E01">
        <w:rPr>
          <w:szCs w:val="28"/>
        </w:rPr>
        <w:t>п</w:t>
      </w:r>
      <w:r w:rsidR="00CB2C44" w:rsidRPr="00A56E01">
        <w:rPr>
          <w:szCs w:val="28"/>
        </w:rPr>
        <w:t>ло, холод;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Защищает внутренние органы от воздействия солнечной радиации, регул</w:t>
      </w:r>
      <w:r w:rsidRPr="00A56E01">
        <w:rPr>
          <w:sz w:val="28"/>
          <w:szCs w:val="28"/>
        </w:rPr>
        <w:t>и</w:t>
      </w:r>
      <w:r w:rsidRPr="00A56E01">
        <w:rPr>
          <w:sz w:val="28"/>
          <w:szCs w:val="28"/>
        </w:rPr>
        <w:t>рует обмен веществ в организме, дает возможность вредным веществам, ска</w:t>
      </w:r>
      <w:r w:rsidRPr="00A56E01">
        <w:rPr>
          <w:sz w:val="28"/>
          <w:szCs w:val="28"/>
        </w:rPr>
        <w:t>п</w:t>
      </w:r>
      <w:r w:rsidRPr="00A56E01">
        <w:rPr>
          <w:sz w:val="28"/>
          <w:szCs w:val="28"/>
        </w:rPr>
        <w:t>ливающимся в организме, выходить через поры наружу;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Оберегает организм от физических воздействий среды обитания, регулирует давление и температуру внутри тела человека в зависимости от параметров среды обитания, создает барьер для проникновения в организм инфекций и б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>лезнетворных бактерий.</w:t>
      </w:r>
    </w:p>
    <w:p w:rsidR="00CB2C44" w:rsidRPr="00ED7DC2" w:rsidRDefault="00CB2C44" w:rsidP="00A56E01">
      <w:pPr>
        <w:jc w:val="both"/>
        <w:rPr>
          <w:b/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B2C44" w:rsidRPr="00A56E01">
        <w:rPr>
          <w:b/>
          <w:bCs/>
          <w:sz w:val="28"/>
          <w:szCs w:val="28"/>
        </w:rPr>
        <w:t xml:space="preserve">8.  </w:t>
      </w:r>
      <w:r w:rsidR="00CB2C44" w:rsidRPr="00A56E01">
        <w:rPr>
          <w:b/>
          <w:sz w:val="28"/>
          <w:szCs w:val="28"/>
        </w:rPr>
        <w:t xml:space="preserve">Из </w:t>
      </w:r>
      <w:proofErr w:type="gramStart"/>
      <w:r w:rsidR="00CB2C44" w:rsidRPr="00A56E01">
        <w:rPr>
          <w:b/>
          <w:sz w:val="28"/>
          <w:szCs w:val="28"/>
        </w:rPr>
        <w:t>предложенных</w:t>
      </w:r>
      <w:proofErr w:type="gramEnd"/>
      <w:r w:rsidR="00CB2C44" w:rsidRPr="00A56E01">
        <w:rPr>
          <w:b/>
          <w:sz w:val="28"/>
          <w:szCs w:val="28"/>
        </w:rPr>
        <w:t xml:space="preserve"> выберите ответ, который объясняет, почему волосы можно безболезненно подстригать: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При стрижке не затрагиваются луковицы волос;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Клетки волос содержат пигмент, защищающий волосы, тем более при стрижке;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Волосы лишены нервных окончаний.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B2C44" w:rsidRPr="00A56E01">
        <w:rPr>
          <w:b/>
          <w:bCs/>
          <w:sz w:val="28"/>
          <w:szCs w:val="28"/>
        </w:rPr>
        <w:t xml:space="preserve">9. </w:t>
      </w:r>
      <w:r w:rsidR="00CB2C44" w:rsidRPr="00A56E01">
        <w:rPr>
          <w:b/>
          <w:sz w:val="28"/>
          <w:szCs w:val="28"/>
        </w:rPr>
        <w:t>Одним из лучших для изготовления одежды являются: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Хлопчатобумажные ткани;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Искусственные материалы;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Полимерные волокна;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Прорезиненные ткани.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lastRenderedPageBreak/>
        <w:t xml:space="preserve"> </w:t>
      </w:r>
    </w:p>
    <w:p w:rsidR="00CB2C44" w:rsidRPr="00A56E01" w:rsidRDefault="00A56E01" w:rsidP="00A56E01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B2C44" w:rsidRPr="00A56E01">
        <w:rPr>
          <w:b/>
          <w:bCs/>
          <w:sz w:val="28"/>
          <w:szCs w:val="28"/>
        </w:rPr>
        <w:t xml:space="preserve">0. </w:t>
      </w:r>
      <w:r w:rsidR="00CB2C44" w:rsidRPr="00A56E01">
        <w:rPr>
          <w:b/>
          <w:sz w:val="28"/>
          <w:szCs w:val="28"/>
        </w:rPr>
        <w:t>Почему необходимо отдавать предпочтение обуви на небольшом кабл</w:t>
      </w:r>
      <w:r w:rsidR="00CB2C44" w:rsidRPr="00A56E01">
        <w:rPr>
          <w:b/>
          <w:sz w:val="28"/>
          <w:szCs w:val="28"/>
        </w:rPr>
        <w:t>у</w:t>
      </w:r>
      <w:r w:rsidR="00CB2C44" w:rsidRPr="00A56E01">
        <w:rPr>
          <w:b/>
          <w:sz w:val="28"/>
          <w:szCs w:val="28"/>
        </w:rPr>
        <w:t>ке?</w:t>
      </w:r>
    </w:p>
    <w:p w:rsidR="00CB2C44" w:rsidRPr="00A56E01" w:rsidRDefault="004260E7" w:rsidP="00A56E01">
      <w:pPr>
        <w:pStyle w:val="a5"/>
        <w:ind w:left="0"/>
        <w:rPr>
          <w:szCs w:val="28"/>
        </w:rPr>
      </w:pPr>
      <w:r w:rsidRPr="00A56E01">
        <w:rPr>
          <w:szCs w:val="28"/>
        </w:rPr>
        <w:t>а)</w:t>
      </w:r>
      <w:r w:rsidR="00CB2C44" w:rsidRPr="00A56E01">
        <w:rPr>
          <w:szCs w:val="28"/>
        </w:rPr>
        <w:t xml:space="preserve"> В обуви на небольшом каблуке распределение нагрузки происходит по всей поверхности стопы;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Высокий каблук перемещает центр тяжести при ходьбе и вызывает перен</w:t>
      </w:r>
      <w:r w:rsidRPr="00A56E01">
        <w:rPr>
          <w:sz w:val="28"/>
          <w:szCs w:val="28"/>
        </w:rPr>
        <w:t>а</w:t>
      </w:r>
      <w:r w:rsidRPr="00A56E01">
        <w:rPr>
          <w:sz w:val="28"/>
          <w:szCs w:val="28"/>
        </w:rPr>
        <w:t>пряжение связок и мышц ног;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У высокого каблука меньше площадь опоры, что может привести к травме.</w:t>
      </w:r>
    </w:p>
    <w:p w:rsidR="00CB2C44" w:rsidRPr="00ED7DC2" w:rsidRDefault="00CB2C44" w:rsidP="00A56E01">
      <w:pPr>
        <w:jc w:val="both"/>
        <w:rPr>
          <w:b/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3A3CA1" w:rsidRPr="00A56E01" w:rsidRDefault="003A3CA1" w:rsidP="003A3CA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Pr="00A56E01">
        <w:rPr>
          <w:b/>
          <w:sz w:val="28"/>
          <w:szCs w:val="28"/>
        </w:rPr>
        <w:t>. На сколько степеней огнестойкости подразделяются здания и пожа</w:t>
      </w:r>
      <w:r w:rsidRPr="00A56E01">
        <w:rPr>
          <w:b/>
          <w:sz w:val="28"/>
          <w:szCs w:val="28"/>
        </w:rPr>
        <w:t>р</w:t>
      </w:r>
      <w:r w:rsidRPr="00A56E01">
        <w:rPr>
          <w:b/>
          <w:sz w:val="28"/>
          <w:szCs w:val="28"/>
        </w:rPr>
        <w:t>ные отсеки? Назовите их:</w:t>
      </w:r>
    </w:p>
    <w:p w:rsidR="003A3CA1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5 (</w:t>
      </w:r>
      <w:r w:rsidRPr="00A56E01">
        <w:rPr>
          <w:sz w:val="28"/>
          <w:szCs w:val="28"/>
          <w:lang w:val="en-US"/>
        </w:rPr>
        <w:t>I</w:t>
      </w:r>
      <w:r w:rsidRPr="00A56E01">
        <w:rPr>
          <w:sz w:val="28"/>
          <w:szCs w:val="28"/>
        </w:rPr>
        <w:t xml:space="preserve">, </w:t>
      </w:r>
      <w:r w:rsidRPr="00A56E01">
        <w:rPr>
          <w:sz w:val="28"/>
          <w:szCs w:val="28"/>
          <w:lang w:val="en-US"/>
        </w:rPr>
        <w:t>II</w:t>
      </w:r>
      <w:r w:rsidRPr="00A56E01">
        <w:rPr>
          <w:sz w:val="28"/>
          <w:szCs w:val="28"/>
        </w:rPr>
        <w:t xml:space="preserve">, </w:t>
      </w:r>
      <w:r w:rsidRPr="00A56E01">
        <w:rPr>
          <w:sz w:val="28"/>
          <w:szCs w:val="28"/>
          <w:lang w:val="en-US"/>
        </w:rPr>
        <w:t>III</w:t>
      </w:r>
      <w:r w:rsidRPr="00A56E01">
        <w:rPr>
          <w:sz w:val="28"/>
          <w:szCs w:val="28"/>
        </w:rPr>
        <w:t xml:space="preserve">, </w:t>
      </w:r>
      <w:r w:rsidRPr="00A56E01">
        <w:rPr>
          <w:sz w:val="28"/>
          <w:szCs w:val="28"/>
          <w:lang w:val="en-US"/>
        </w:rPr>
        <w:t>IV</w:t>
      </w:r>
      <w:r w:rsidRPr="00A56E01">
        <w:rPr>
          <w:sz w:val="28"/>
          <w:szCs w:val="28"/>
        </w:rPr>
        <w:t xml:space="preserve">, </w:t>
      </w:r>
      <w:r w:rsidRPr="00A56E01">
        <w:rPr>
          <w:sz w:val="28"/>
          <w:szCs w:val="28"/>
          <w:lang w:val="en-US"/>
        </w:rPr>
        <w:t>V</w:t>
      </w:r>
      <w:r w:rsidRPr="00A56E01">
        <w:rPr>
          <w:sz w:val="28"/>
          <w:szCs w:val="28"/>
        </w:rPr>
        <w:t>).</w:t>
      </w:r>
    </w:p>
    <w:p w:rsidR="003A3CA1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6 (1, 2, 3, 4, 5, 6)</w:t>
      </w:r>
    </w:p>
    <w:p w:rsidR="003A3CA1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3 (1, 2, 3)</w:t>
      </w:r>
    </w:p>
    <w:p w:rsidR="003A3CA1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7 (А, Б, В1-В2, Г, Д, Е)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</w:p>
    <w:p w:rsidR="003A3CA1" w:rsidRPr="00A56E01" w:rsidRDefault="003A3CA1" w:rsidP="003A3CA1">
      <w:pPr>
        <w:widowControl w:val="0"/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32</w:t>
      </w:r>
      <w:r w:rsidRPr="00A56E01">
        <w:rPr>
          <w:b/>
          <w:bCs/>
          <w:sz w:val="28"/>
          <w:szCs w:val="28"/>
        </w:rPr>
        <w:t>. Косвенное тушение — метод борьбы с лесными пожарами это:</w:t>
      </w:r>
    </w:p>
    <w:p w:rsidR="003A3CA1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bCs/>
          <w:sz w:val="28"/>
          <w:szCs w:val="28"/>
        </w:rPr>
        <w:t xml:space="preserve">а) </w:t>
      </w:r>
      <w:r w:rsidRPr="00A56E01">
        <w:rPr>
          <w:sz w:val="28"/>
          <w:szCs w:val="28"/>
        </w:rPr>
        <w:t>создание заградительных полос и барьеров на пути распространения огня;</w:t>
      </w:r>
    </w:p>
    <w:p w:rsidR="003A3CA1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тушение пожара грунтом;</w:t>
      </w:r>
    </w:p>
    <w:p w:rsidR="00CB2C44" w:rsidRPr="00A56E01" w:rsidRDefault="003A3CA1" w:rsidP="003A3CA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тушение пожаров искусственно вызванными осадками.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B2C44" w:rsidRPr="00A56E01">
        <w:rPr>
          <w:b/>
          <w:bCs/>
          <w:sz w:val="28"/>
          <w:szCs w:val="28"/>
        </w:rPr>
        <w:t xml:space="preserve">3. </w:t>
      </w:r>
      <w:r w:rsidR="00CB2C44" w:rsidRPr="00A56E01">
        <w:rPr>
          <w:b/>
          <w:sz w:val="28"/>
          <w:szCs w:val="28"/>
        </w:rPr>
        <w:t xml:space="preserve">Синдром приобретенного иммунодефицита (СПИД) – это болезнь, имеющая вирусную природу. Вирус </w:t>
      </w:r>
      <w:proofErr w:type="spellStart"/>
      <w:r w:rsidR="00CB2C44" w:rsidRPr="00A56E01">
        <w:rPr>
          <w:b/>
          <w:sz w:val="28"/>
          <w:szCs w:val="28"/>
        </w:rPr>
        <w:t>СПИДа</w:t>
      </w:r>
      <w:proofErr w:type="spellEnd"/>
      <w:r w:rsidR="00CB2C44" w:rsidRPr="00A56E01">
        <w:rPr>
          <w:b/>
          <w:sz w:val="28"/>
          <w:szCs w:val="28"/>
        </w:rPr>
        <w:t xml:space="preserve"> – вирус иммунодефицита ч</w:t>
      </w:r>
      <w:r w:rsidR="00CB2C44" w:rsidRPr="00A56E01">
        <w:rPr>
          <w:b/>
          <w:sz w:val="28"/>
          <w:szCs w:val="28"/>
        </w:rPr>
        <w:t>е</w:t>
      </w:r>
      <w:r w:rsidR="00CB2C44" w:rsidRPr="00A56E01">
        <w:rPr>
          <w:b/>
          <w:sz w:val="28"/>
          <w:szCs w:val="28"/>
        </w:rPr>
        <w:t>ловека (ВИЧ) поражает:</w:t>
      </w:r>
    </w:p>
    <w:p w:rsidR="00CB2C44" w:rsidRPr="00A56E01" w:rsidRDefault="004260E7" w:rsidP="00A56E01">
      <w:pPr>
        <w:pStyle w:val="a5"/>
        <w:ind w:left="0"/>
        <w:rPr>
          <w:szCs w:val="28"/>
        </w:rPr>
      </w:pPr>
      <w:r w:rsidRPr="00A56E01">
        <w:rPr>
          <w:szCs w:val="28"/>
        </w:rPr>
        <w:t>а)</w:t>
      </w:r>
      <w:r w:rsidR="00CB2C44" w:rsidRPr="00A56E01">
        <w:rPr>
          <w:szCs w:val="28"/>
        </w:rPr>
        <w:t xml:space="preserve"> Центральную нервную систему, опорно-двигательный аппарат и кровено</w:t>
      </w:r>
      <w:r w:rsidR="00CB2C44" w:rsidRPr="00A56E01">
        <w:rPr>
          <w:szCs w:val="28"/>
        </w:rPr>
        <w:t>с</w:t>
      </w:r>
      <w:r w:rsidR="00CB2C44" w:rsidRPr="00A56E01">
        <w:rPr>
          <w:szCs w:val="28"/>
        </w:rPr>
        <w:t>ную систему человека;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Внутренние органы: легкие, печень, селезенку, поджелудочную железу, лимфатическую систему, вызывает раковые заболевания разных органов;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Клетки нашего организма, предназначенные для борьбы с вирусной инфе</w:t>
      </w:r>
      <w:r w:rsidRPr="00A56E01">
        <w:rPr>
          <w:sz w:val="28"/>
          <w:szCs w:val="28"/>
        </w:rPr>
        <w:t>к</w:t>
      </w:r>
      <w:r w:rsidRPr="00A56E01">
        <w:rPr>
          <w:sz w:val="28"/>
          <w:szCs w:val="28"/>
        </w:rPr>
        <w:t>цией, способной поражать клетки головного мозга, вызывая серьезные невр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>логические расстройства.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B2C44" w:rsidRPr="00A56E01">
        <w:rPr>
          <w:b/>
          <w:bCs/>
          <w:sz w:val="28"/>
          <w:szCs w:val="28"/>
        </w:rPr>
        <w:t xml:space="preserve">4. </w:t>
      </w:r>
      <w:r w:rsidR="00CB2C44" w:rsidRPr="00A56E01">
        <w:rPr>
          <w:b/>
          <w:sz w:val="28"/>
          <w:szCs w:val="28"/>
        </w:rPr>
        <w:t xml:space="preserve">Инкубационный период </w:t>
      </w:r>
      <w:proofErr w:type="spellStart"/>
      <w:r w:rsidR="00CB2C44" w:rsidRPr="00A56E01">
        <w:rPr>
          <w:b/>
          <w:sz w:val="28"/>
          <w:szCs w:val="28"/>
        </w:rPr>
        <w:t>СПИДа</w:t>
      </w:r>
      <w:proofErr w:type="spellEnd"/>
      <w:r w:rsidR="00CB2C44" w:rsidRPr="00A56E01">
        <w:rPr>
          <w:b/>
          <w:sz w:val="28"/>
          <w:szCs w:val="28"/>
        </w:rPr>
        <w:t>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От нескольких месяцев до 10 лет;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 нескольких месяцев до трех-пяти лет;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 нескольких дней до года.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B2C44" w:rsidRPr="00A56E01">
        <w:rPr>
          <w:b/>
          <w:sz w:val="28"/>
          <w:szCs w:val="28"/>
        </w:rPr>
        <w:t>5. Органы управления по делам гражданской обороны и чрезвычайным ситуациям на территориальном уровне создаются: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При органах внутренних дел субъектов РФ;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При органах исполнительной власти субъектов РФ;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При военных округах на территории РФ.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B2C44" w:rsidRPr="00A56E01">
        <w:rPr>
          <w:b/>
          <w:sz w:val="28"/>
          <w:szCs w:val="28"/>
        </w:rPr>
        <w:t>6. Химическое оружие – это оружие массового поражения, действие кот</w:t>
      </w:r>
      <w:r w:rsidR="00CB2C44" w:rsidRPr="00A56E01">
        <w:rPr>
          <w:b/>
          <w:sz w:val="28"/>
          <w:szCs w:val="28"/>
        </w:rPr>
        <w:t>о</w:t>
      </w:r>
      <w:r w:rsidR="00CB2C44" w:rsidRPr="00A56E01">
        <w:rPr>
          <w:b/>
          <w:sz w:val="28"/>
          <w:szCs w:val="28"/>
        </w:rPr>
        <w:t xml:space="preserve">рого основано </w:t>
      </w:r>
      <w:proofErr w:type="gramStart"/>
      <w:r w:rsidR="00CB2C44" w:rsidRPr="00A56E01">
        <w:rPr>
          <w:b/>
          <w:sz w:val="28"/>
          <w:szCs w:val="28"/>
        </w:rPr>
        <w:t>на</w:t>
      </w:r>
      <w:proofErr w:type="gramEnd"/>
      <w:r w:rsidR="00CB2C44" w:rsidRPr="00A56E01">
        <w:rPr>
          <w:b/>
          <w:sz w:val="28"/>
          <w:szCs w:val="28"/>
        </w:rPr>
        <w:t>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Токсических </w:t>
      </w:r>
      <w:proofErr w:type="gramStart"/>
      <w:r w:rsidR="00CB2C44" w:rsidRPr="00A56E01">
        <w:rPr>
          <w:sz w:val="28"/>
          <w:szCs w:val="28"/>
        </w:rPr>
        <w:t>свойствах</w:t>
      </w:r>
      <w:proofErr w:type="gramEnd"/>
      <w:r w:rsidR="00CB2C44" w:rsidRPr="00A56E01">
        <w:rPr>
          <w:sz w:val="28"/>
          <w:szCs w:val="28"/>
        </w:rPr>
        <w:t xml:space="preserve"> некоторых химических веществ;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</w:t>
      </w:r>
      <w:proofErr w:type="gramStart"/>
      <w:r w:rsidRPr="00A56E01">
        <w:rPr>
          <w:sz w:val="28"/>
          <w:szCs w:val="28"/>
        </w:rPr>
        <w:t>Изменении</w:t>
      </w:r>
      <w:proofErr w:type="gramEnd"/>
      <w:r w:rsidRPr="00A56E01">
        <w:rPr>
          <w:sz w:val="28"/>
          <w:szCs w:val="28"/>
        </w:rPr>
        <w:t xml:space="preserve"> состава воздушной среды в зоне заражения;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lastRenderedPageBreak/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</w:t>
      </w:r>
      <w:proofErr w:type="gramStart"/>
      <w:r w:rsidRPr="00A56E01">
        <w:rPr>
          <w:sz w:val="28"/>
          <w:szCs w:val="28"/>
        </w:rPr>
        <w:t>Применении</w:t>
      </w:r>
      <w:proofErr w:type="gramEnd"/>
      <w:r w:rsidRPr="00A56E01">
        <w:rPr>
          <w:sz w:val="28"/>
          <w:szCs w:val="28"/>
        </w:rPr>
        <w:t xml:space="preserve"> биологических средств.</w:t>
      </w:r>
    </w:p>
    <w:p w:rsidR="008D784D" w:rsidRPr="00ED7DC2" w:rsidRDefault="00CB2C44" w:rsidP="00A56E01">
      <w:pPr>
        <w:jc w:val="both"/>
        <w:rPr>
          <w:b/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B2C44" w:rsidRPr="00A56E01">
        <w:rPr>
          <w:b/>
          <w:sz w:val="28"/>
          <w:szCs w:val="28"/>
        </w:rPr>
        <w:t>7. К коллективным средствам защиты относятся: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Противогазы;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Респираторы;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Убежища;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Средства защиты кожи;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proofErr w:type="spellStart"/>
      <w:r w:rsidRPr="00A56E01">
        <w:rPr>
          <w:sz w:val="28"/>
          <w:szCs w:val="28"/>
        </w:rPr>
        <w:t>д</w:t>
      </w:r>
      <w:proofErr w:type="spellEnd"/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Противорадиационные укрытия (</w:t>
      </w:r>
      <w:proofErr w:type="gramStart"/>
      <w:r w:rsidRPr="00A56E01">
        <w:rPr>
          <w:sz w:val="28"/>
          <w:szCs w:val="28"/>
        </w:rPr>
        <w:t>ПРУ</w:t>
      </w:r>
      <w:proofErr w:type="gramEnd"/>
      <w:r w:rsidRPr="00A56E01">
        <w:rPr>
          <w:sz w:val="28"/>
          <w:szCs w:val="28"/>
        </w:rPr>
        <w:t>).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B2C44" w:rsidRPr="00A56E01">
        <w:rPr>
          <w:b/>
          <w:sz w:val="28"/>
          <w:szCs w:val="28"/>
        </w:rPr>
        <w:t>8. От каких факторов оружия массового поражения защищает убежище?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а) </w:t>
      </w:r>
      <w:r w:rsidR="00CB2C44" w:rsidRPr="00A56E01">
        <w:rPr>
          <w:sz w:val="28"/>
          <w:szCs w:val="28"/>
        </w:rPr>
        <w:t xml:space="preserve"> От всех поражающих факторов ядерного взрыва;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 xml:space="preserve">) </w:t>
      </w:r>
      <w:r w:rsidRPr="00A56E01">
        <w:rPr>
          <w:sz w:val="28"/>
          <w:szCs w:val="28"/>
        </w:rPr>
        <w:t xml:space="preserve"> От всех поражающих факторов ядерного взрыва, от химического и бакт</w:t>
      </w:r>
      <w:r w:rsidRPr="00A56E01">
        <w:rPr>
          <w:sz w:val="28"/>
          <w:szCs w:val="28"/>
        </w:rPr>
        <w:t>е</w:t>
      </w:r>
      <w:r w:rsidRPr="00A56E01">
        <w:rPr>
          <w:sz w:val="28"/>
          <w:szCs w:val="28"/>
        </w:rPr>
        <w:t>риологического оружия;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 химического и бактериологического оружия, а также радиоактивного з</w:t>
      </w:r>
      <w:r w:rsidRPr="00A56E01">
        <w:rPr>
          <w:sz w:val="28"/>
          <w:szCs w:val="28"/>
        </w:rPr>
        <w:t>а</w:t>
      </w:r>
      <w:r w:rsidRPr="00A56E01">
        <w:rPr>
          <w:sz w:val="28"/>
          <w:szCs w:val="28"/>
        </w:rPr>
        <w:t>ражения;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 ударной волны ядерного взрыва и обычных средств поражения.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B2C44" w:rsidRPr="00A56E01">
        <w:rPr>
          <w:b/>
          <w:sz w:val="28"/>
          <w:szCs w:val="28"/>
        </w:rPr>
        <w:t>9. Многолетние исследования специалистов в разных странах мира пок</w:t>
      </w:r>
      <w:r w:rsidR="00CB2C44" w:rsidRPr="00A56E01">
        <w:rPr>
          <w:b/>
          <w:sz w:val="28"/>
          <w:szCs w:val="28"/>
        </w:rPr>
        <w:t>а</w:t>
      </w:r>
      <w:r w:rsidR="00CB2C44" w:rsidRPr="00A56E01">
        <w:rPr>
          <w:b/>
          <w:sz w:val="28"/>
          <w:szCs w:val="28"/>
        </w:rPr>
        <w:t xml:space="preserve">зали, что здоровье человека на 50% зависит </w:t>
      </w:r>
      <w:proofErr w:type="gramStart"/>
      <w:r w:rsidR="00CB2C44" w:rsidRPr="00A56E01">
        <w:rPr>
          <w:b/>
          <w:sz w:val="28"/>
          <w:szCs w:val="28"/>
        </w:rPr>
        <w:t>от</w:t>
      </w:r>
      <w:proofErr w:type="gramEnd"/>
      <w:r w:rsidR="00CB2C44" w:rsidRPr="00A56E01">
        <w:rPr>
          <w:b/>
          <w:sz w:val="28"/>
          <w:szCs w:val="28"/>
        </w:rPr>
        <w:t>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Образа жизни;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Экологических факторов;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Наследственности;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Состояния медицинского обслуживания населения.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B2C44" w:rsidRPr="00A56E01">
        <w:rPr>
          <w:b/>
          <w:sz w:val="28"/>
          <w:szCs w:val="28"/>
        </w:rPr>
        <w:t>0. С биологической точки зрения иммунитет – это: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Функциональное состояние организма под воздействием инфекционного з</w:t>
      </w:r>
      <w:r w:rsidR="00CB2C44" w:rsidRPr="00A56E01">
        <w:rPr>
          <w:sz w:val="28"/>
          <w:szCs w:val="28"/>
        </w:rPr>
        <w:t>а</w:t>
      </w:r>
      <w:r w:rsidR="00CB2C44" w:rsidRPr="00A56E01">
        <w:rPr>
          <w:sz w:val="28"/>
          <w:szCs w:val="28"/>
        </w:rPr>
        <w:t>болевания;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Способ защиты внутреннего постоянства организма от живых тел или в</w:t>
      </w:r>
      <w:r w:rsidRPr="00A56E01">
        <w:rPr>
          <w:sz w:val="28"/>
          <w:szCs w:val="28"/>
        </w:rPr>
        <w:t>е</w:t>
      </w:r>
      <w:r w:rsidRPr="00A56E01">
        <w:rPr>
          <w:sz w:val="28"/>
          <w:szCs w:val="28"/>
        </w:rPr>
        <w:t>ществ, несущих в себе признаки генетически чужеродной информации;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Механизм выработки специальных веществ, противодействующих попад</w:t>
      </w:r>
      <w:r w:rsidRPr="00A56E01">
        <w:rPr>
          <w:sz w:val="28"/>
          <w:szCs w:val="28"/>
        </w:rPr>
        <w:t>а</w:t>
      </w:r>
      <w:r w:rsidRPr="00A56E01">
        <w:rPr>
          <w:sz w:val="28"/>
          <w:szCs w:val="28"/>
        </w:rPr>
        <w:t>нию инфекции в организм человека.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B2C44" w:rsidRPr="00A56E01">
        <w:rPr>
          <w:b/>
          <w:sz w:val="28"/>
          <w:szCs w:val="28"/>
        </w:rPr>
        <w:t>1. Каким из нижеперечисленных правил вы воспользуетесь, возвращаясь вечером домой: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</w:t>
      </w:r>
      <w:r w:rsidRPr="00A56E01">
        <w:rPr>
          <w:sz w:val="28"/>
          <w:szCs w:val="28"/>
        </w:rPr>
        <w:t>И</w:t>
      </w:r>
      <w:r w:rsidR="00CB2C44" w:rsidRPr="00A56E01">
        <w:rPr>
          <w:sz w:val="28"/>
          <w:szCs w:val="28"/>
        </w:rPr>
        <w:t>дти кратчайшим путем через дворы, свалки и плохо освещенные места;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Идти по освещенному тротуару и как можно ближе к краю дороги;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Воспользуетесь попутным транспортом;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B2C44" w:rsidRPr="00A56E01">
        <w:rPr>
          <w:b/>
          <w:sz w:val="28"/>
          <w:szCs w:val="28"/>
        </w:rPr>
        <w:t>2. Средства коллективной защиты – это: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Средства защиты органов дыхания и кожи;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Легкие сооружения для защиты населения от побочного действия атмосф</w:t>
      </w:r>
      <w:r w:rsidRPr="00A56E01">
        <w:rPr>
          <w:sz w:val="28"/>
          <w:szCs w:val="28"/>
        </w:rPr>
        <w:t>е</w:t>
      </w:r>
      <w:r w:rsidRPr="00A56E01">
        <w:rPr>
          <w:sz w:val="28"/>
          <w:szCs w:val="28"/>
        </w:rPr>
        <w:t>ры;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Инженерные сооружения гражданской обороны, защищающие от оружия массового поражения и других современных средств нападения.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B2C44" w:rsidRPr="00A56E01">
        <w:rPr>
          <w:b/>
          <w:sz w:val="28"/>
          <w:szCs w:val="28"/>
        </w:rPr>
        <w:t>3. От каких поражающих факторов защищает противорадиационное у</w:t>
      </w:r>
      <w:r w:rsidR="00CB2C44" w:rsidRPr="00A56E01">
        <w:rPr>
          <w:b/>
          <w:sz w:val="28"/>
          <w:szCs w:val="28"/>
        </w:rPr>
        <w:t>к</w:t>
      </w:r>
      <w:r w:rsidR="00CB2C44" w:rsidRPr="00A56E01">
        <w:rPr>
          <w:b/>
          <w:sz w:val="28"/>
          <w:szCs w:val="28"/>
        </w:rPr>
        <w:t>рытие?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lastRenderedPageBreak/>
        <w:t>а)</w:t>
      </w:r>
      <w:r w:rsidR="00CB2C44" w:rsidRPr="00A56E01">
        <w:rPr>
          <w:sz w:val="28"/>
          <w:szCs w:val="28"/>
        </w:rPr>
        <w:t xml:space="preserve"> От ударной волны, радиоактивного заражения и химического оружия;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 химического и бактериологического оружия;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 радиоактивного заражения.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8656F1" w:rsidRPr="00A56E01" w:rsidRDefault="003A3CA1" w:rsidP="00A56E01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8656F1" w:rsidRPr="00A56E01">
        <w:rPr>
          <w:b/>
          <w:color w:val="000000"/>
          <w:sz w:val="28"/>
          <w:szCs w:val="28"/>
        </w:rPr>
        <w:t>4. Ведение гражданской обороны на территории РФ или в отдельных ее местностях начинается:</w:t>
      </w:r>
    </w:p>
    <w:p w:rsidR="008656F1" w:rsidRPr="00A56E01" w:rsidRDefault="008656F1" w:rsidP="00A5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а) С началом объявления о мобилизации взрослого населения;</w:t>
      </w:r>
    </w:p>
    <w:p w:rsidR="008656F1" w:rsidRPr="00A56E01" w:rsidRDefault="008656F1" w:rsidP="00A5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б) С момента объявления или введения президентом РФ чрезвычайного пол</w:t>
      </w:r>
      <w:r w:rsidRPr="00A56E01">
        <w:rPr>
          <w:color w:val="000000"/>
          <w:sz w:val="28"/>
          <w:szCs w:val="28"/>
        </w:rPr>
        <w:t>о</w:t>
      </w:r>
      <w:r w:rsidRPr="00A56E01">
        <w:rPr>
          <w:color w:val="000000"/>
          <w:sz w:val="28"/>
          <w:szCs w:val="28"/>
        </w:rPr>
        <w:t>жения на территории РФ или в отдельных се местностях;</w:t>
      </w:r>
    </w:p>
    <w:p w:rsidR="008656F1" w:rsidRPr="00A56E01" w:rsidRDefault="008656F1" w:rsidP="00A56E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56E01">
        <w:rPr>
          <w:color w:val="000000"/>
          <w:sz w:val="28"/>
          <w:szCs w:val="28"/>
        </w:rPr>
        <w:t>в) С момента объявления состояния войны, фактического начала военных де</w:t>
      </w:r>
      <w:r w:rsidRPr="00A56E01">
        <w:rPr>
          <w:color w:val="000000"/>
          <w:sz w:val="28"/>
          <w:szCs w:val="28"/>
        </w:rPr>
        <w:t>й</w:t>
      </w:r>
      <w:r w:rsidRPr="00A56E01">
        <w:rPr>
          <w:color w:val="000000"/>
          <w:sz w:val="28"/>
          <w:szCs w:val="28"/>
        </w:rPr>
        <w:t>ствий или введения президентом РФ военного положения на территории РФ и в отдельных се местностях.</w:t>
      </w:r>
    </w:p>
    <w:p w:rsidR="00CB2C44" w:rsidRPr="00A56E01" w:rsidRDefault="008656F1" w:rsidP="00A56E01">
      <w:pPr>
        <w:shd w:val="clear" w:color="auto" w:fill="FFFFFF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A56E01">
        <w:rPr>
          <w:i/>
          <w:iCs/>
          <w:color w:val="FF0000"/>
          <w:sz w:val="28"/>
          <w:szCs w:val="28"/>
        </w:rPr>
        <w:t xml:space="preserve"> </w:t>
      </w: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56F1" w:rsidRPr="00A56E01">
        <w:rPr>
          <w:b/>
          <w:sz w:val="28"/>
          <w:szCs w:val="28"/>
        </w:rPr>
        <w:t>5</w:t>
      </w:r>
      <w:r w:rsidR="00CB2C44" w:rsidRPr="00A56E01">
        <w:rPr>
          <w:b/>
          <w:sz w:val="28"/>
          <w:szCs w:val="28"/>
        </w:rPr>
        <w:t xml:space="preserve">. Из приведенных определений выберите </w:t>
      </w:r>
      <w:proofErr w:type="gramStart"/>
      <w:r w:rsidR="00CB2C44" w:rsidRPr="00A56E01">
        <w:rPr>
          <w:b/>
          <w:sz w:val="28"/>
          <w:szCs w:val="28"/>
        </w:rPr>
        <w:t>принятое</w:t>
      </w:r>
      <w:proofErr w:type="gramEnd"/>
      <w:r w:rsidR="00CB2C44" w:rsidRPr="00A56E01">
        <w:rPr>
          <w:b/>
          <w:sz w:val="28"/>
          <w:szCs w:val="28"/>
        </w:rPr>
        <w:t xml:space="preserve"> Всемирной организ</w:t>
      </w:r>
      <w:r w:rsidR="00CB2C44" w:rsidRPr="00A56E01">
        <w:rPr>
          <w:b/>
          <w:sz w:val="28"/>
          <w:szCs w:val="28"/>
        </w:rPr>
        <w:t>а</w:t>
      </w:r>
      <w:r w:rsidR="00CB2C44" w:rsidRPr="00A56E01">
        <w:rPr>
          <w:b/>
          <w:sz w:val="28"/>
          <w:szCs w:val="28"/>
        </w:rPr>
        <w:t>цией здравоохранения (ВОЗ): «Здоровье человека – это…»: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Отсутствие болезней и физических недостатков;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Отсутствие у него болезней, а также оптимальное сочетание здорового о</w:t>
      </w:r>
      <w:r w:rsidRPr="00A56E01">
        <w:rPr>
          <w:sz w:val="28"/>
          <w:szCs w:val="28"/>
        </w:rPr>
        <w:t>б</w:t>
      </w:r>
      <w:r w:rsidRPr="00A56E01">
        <w:rPr>
          <w:sz w:val="28"/>
          <w:szCs w:val="28"/>
        </w:rPr>
        <w:t>раза жизни с умственным и физическим трудом;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Состояние полного физического, духовного и социального благополучия, а не только отсутствие болезней и физических недостатков.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</w:p>
    <w:p w:rsidR="00CB2C44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56F1" w:rsidRPr="00A56E01">
        <w:rPr>
          <w:b/>
          <w:sz w:val="28"/>
          <w:szCs w:val="28"/>
        </w:rPr>
        <w:t>6</w:t>
      </w:r>
      <w:r w:rsidR="00CB2C44" w:rsidRPr="00A56E01">
        <w:rPr>
          <w:b/>
          <w:sz w:val="28"/>
          <w:szCs w:val="28"/>
        </w:rPr>
        <w:t>. К органам иммунной системы человека относятся: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</w:t>
      </w:r>
      <w:r w:rsidR="00CB2C44" w:rsidRPr="00A56E01">
        <w:rPr>
          <w:sz w:val="28"/>
          <w:szCs w:val="28"/>
        </w:rPr>
        <w:t xml:space="preserve"> Легкие, сердце, кровь, головной мозг;</w:t>
      </w:r>
    </w:p>
    <w:p w:rsidR="00CB2C44" w:rsidRPr="00A56E01" w:rsidRDefault="004260E7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</w:t>
      </w:r>
      <w:r w:rsidR="00CB2C44" w:rsidRPr="00A56E01">
        <w:rPr>
          <w:sz w:val="28"/>
          <w:szCs w:val="28"/>
        </w:rPr>
        <w:t xml:space="preserve"> Почки, легкие, поджелудочная железа, нервная система;</w:t>
      </w:r>
    </w:p>
    <w:p w:rsidR="00CB2C44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</w:t>
      </w:r>
      <w:r w:rsidR="004260E7" w:rsidRPr="00A56E01">
        <w:rPr>
          <w:sz w:val="28"/>
          <w:szCs w:val="28"/>
        </w:rPr>
        <w:t>)</w:t>
      </w:r>
      <w:r w:rsidRPr="00A56E01">
        <w:rPr>
          <w:sz w:val="28"/>
          <w:szCs w:val="28"/>
        </w:rPr>
        <w:t xml:space="preserve"> Костный мозг, печень, селезенка, лимфатическая система.</w:t>
      </w:r>
    </w:p>
    <w:p w:rsidR="007E0905" w:rsidRPr="00A56E01" w:rsidRDefault="00CB2C44" w:rsidP="00A56E01">
      <w:pPr>
        <w:jc w:val="both"/>
        <w:rPr>
          <w:sz w:val="28"/>
          <w:szCs w:val="28"/>
        </w:rPr>
      </w:pPr>
      <w:r w:rsidRPr="00A56E01">
        <w:rPr>
          <w:b/>
          <w:iCs/>
          <w:sz w:val="28"/>
          <w:szCs w:val="28"/>
        </w:rPr>
        <w:t xml:space="preserve"> </w:t>
      </w:r>
    </w:p>
    <w:p w:rsidR="007E0905" w:rsidRPr="00A56E01" w:rsidRDefault="003A3CA1" w:rsidP="00A56E01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D784D" w:rsidRPr="00A56E01">
        <w:rPr>
          <w:rFonts w:ascii="Times New Roman" w:hAnsi="Times New Roman"/>
          <w:b/>
          <w:sz w:val="28"/>
          <w:szCs w:val="28"/>
        </w:rPr>
        <w:t>7</w:t>
      </w:r>
      <w:r w:rsidR="007E0905" w:rsidRPr="00A56E01">
        <w:rPr>
          <w:rFonts w:ascii="Times New Roman" w:hAnsi="Times New Roman"/>
          <w:b/>
          <w:sz w:val="28"/>
          <w:szCs w:val="28"/>
        </w:rPr>
        <w:t>. Военная доктрина – это: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принятая в государстве на данное время система официальных взглядов на использование средств военного насилия в политических целях, на характер в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>енных задач и способы их решения, на основные направления военного стро</w:t>
      </w:r>
      <w:r w:rsidRPr="00A56E01">
        <w:rPr>
          <w:sz w:val="28"/>
          <w:szCs w:val="28"/>
        </w:rPr>
        <w:t>и</w:t>
      </w:r>
      <w:r w:rsidRPr="00A56E01">
        <w:rPr>
          <w:sz w:val="28"/>
          <w:szCs w:val="28"/>
        </w:rPr>
        <w:t>тельства;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план военного строительства на определенный период;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ежегодной анализ военно-политической обстановки на вероятных театрах военных действий;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план подготовки государства к войне.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</w:p>
    <w:p w:rsidR="007E0905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D784D" w:rsidRPr="00A56E01">
        <w:rPr>
          <w:b/>
          <w:sz w:val="28"/>
          <w:szCs w:val="28"/>
        </w:rPr>
        <w:t>8</w:t>
      </w:r>
      <w:r w:rsidR="007E0905" w:rsidRPr="00A56E01">
        <w:rPr>
          <w:b/>
          <w:sz w:val="28"/>
          <w:szCs w:val="28"/>
        </w:rPr>
        <w:t xml:space="preserve">. Военная доктрина РФ состоит </w:t>
      </w:r>
      <w:proofErr w:type="gramStart"/>
      <w:r w:rsidR="007E0905" w:rsidRPr="00A56E01">
        <w:rPr>
          <w:b/>
          <w:sz w:val="28"/>
          <w:szCs w:val="28"/>
        </w:rPr>
        <w:t>из</w:t>
      </w:r>
      <w:proofErr w:type="gramEnd"/>
      <w:r w:rsidR="007E0905" w:rsidRPr="00A56E01">
        <w:rPr>
          <w:b/>
          <w:sz w:val="28"/>
          <w:szCs w:val="28"/>
        </w:rPr>
        <w:t>:</w:t>
      </w:r>
    </w:p>
    <w:p w:rsidR="007E0905" w:rsidRPr="00A56E01" w:rsidRDefault="007E0905" w:rsidP="00A56E01">
      <w:pPr>
        <w:jc w:val="both"/>
        <w:rPr>
          <w:b/>
          <w:sz w:val="28"/>
          <w:szCs w:val="28"/>
        </w:rPr>
      </w:pP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двух основных разделов;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трех основных разделов;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четырёх основных разделов;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пяти основных разделов.</w:t>
      </w:r>
    </w:p>
    <w:p w:rsidR="008D784D" w:rsidRPr="00A56E01" w:rsidRDefault="008D784D" w:rsidP="00A56E01">
      <w:pPr>
        <w:jc w:val="both"/>
        <w:rPr>
          <w:sz w:val="28"/>
          <w:szCs w:val="28"/>
        </w:rPr>
      </w:pPr>
    </w:p>
    <w:p w:rsidR="007E0905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D784D" w:rsidRPr="00A56E01">
        <w:rPr>
          <w:b/>
          <w:sz w:val="28"/>
          <w:szCs w:val="28"/>
        </w:rPr>
        <w:t>9</w:t>
      </w:r>
      <w:r w:rsidR="007E0905" w:rsidRPr="00A56E01">
        <w:rPr>
          <w:b/>
          <w:sz w:val="28"/>
          <w:szCs w:val="28"/>
        </w:rPr>
        <w:t>. Современная структура Вооруженных Сил РФ включает в себя: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5 видов Вооруженных Сил РФ;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3 вида Вооруженных Сил РФ и 3 рода войск Вооруженных Сил РФ;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lastRenderedPageBreak/>
        <w:t>в) 3 вида Вооруженных Сил РФ;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4 вида Вооруженных Сил РФ.</w:t>
      </w:r>
    </w:p>
    <w:p w:rsidR="007E0905" w:rsidRPr="00A56E01" w:rsidRDefault="007E0905" w:rsidP="00ED7DC2">
      <w:pPr>
        <w:jc w:val="both"/>
        <w:rPr>
          <w:b/>
          <w:sz w:val="28"/>
          <w:szCs w:val="28"/>
        </w:rPr>
      </w:pPr>
    </w:p>
    <w:p w:rsidR="007E0905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0</w:t>
      </w:r>
      <w:r w:rsidR="007E0905" w:rsidRPr="00A56E01">
        <w:rPr>
          <w:b/>
          <w:sz w:val="28"/>
          <w:szCs w:val="28"/>
        </w:rPr>
        <w:t>. Артиллерия впервые была выделена в самостоятельный род войск в результате военной реформы: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Ивана Грозного;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Петра 1;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Д.А. Милютина;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г) В.А. </w:t>
      </w:r>
      <w:proofErr w:type="spellStart"/>
      <w:r w:rsidRPr="00A56E01">
        <w:rPr>
          <w:sz w:val="28"/>
          <w:szCs w:val="28"/>
        </w:rPr>
        <w:t>Сухомлинова</w:t>
      </w:r>
      <w:proofErr w:type="spellEnd"/>
      <w:r w:rsidRPr="00A56E01">
        <w:rPr>
          <w:sz w:val="28"/>
          <w:szCs w:val="28"/>
        </w:rPr>
        <w:t>.</w:t>
      </w:r>
    </w:p>
    <w:p w:rsidR="00CB2C44" w:rsidRPr="00A56E01" w:rsidRDefault="00CB2C44" w:rsidP="00A56E01">
      <w:pPr>
        <w:jc w:val="both"/>
        <w:rPr>
          <w:b/>
          <w:sz w:val="28"/>
          <w:szCs w:val="28"/>
          <w:u w:val="single"/>
        </w:rPr>
      </w:pPr>
    </w:p>
    <w:p w:rsidR="007E0905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1</w:t>
      </w:r>
      <w:r w:rsidR="007E0905" w:rsidRPr="00A56E01">
        <w:rPr>
          <w:b/>
          <w:sz w:val="28"/>
          <w:szCs w:val="28"/>
        </w:rPr>
        <w:t>. Исполнение обязанностей военной службы относится к разряду: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специфических профессиональных задач;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общественных задач;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государственных задач;</w:t>
      </w:r>
    </w:p>
    <w:p w:rsidR="007E0905" w:rsidRPr="00A56E01" w:rsidRDefault="007E0905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корпоративных задач.</w:t>
      </w:r>
    </w:p>
    <w:p w:rsidR="00482683" w:rsidRPr="00A56E01" w:rsidRDefault="00482683" w:rsidP="00A56E01">
      <w:pPr>
        <w:jc w:val="both"/>
        <w:rPr>
          <w:sz w:val="28"/>
          <w:szCs w:val="28"/>
        </w:rPr>
      </w:pPr>
    </w:p>
    <w:p w:rsidR="00047D4C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2</w:t>
      </w:r>
      <w:r w:rsidR="00914A01" w:rsidRPr="00A56E01">
        <w:rPr>
          <w:b/>
          <w:sz w:val="28"/>
          <w:szCs w:val="28"/>
        </w:rPr>
        <w:t xml:space="preserve">. </w:t>
      </w:r>
      <w:r w:rsidR="00047D4C" w:rsidRPr="00A56E01">
        <w:rPr>
          <w:b/>
          <w:sz w:val="28"/>
          <w:szCs w:val="28"/>
        </w:rPr>
        <w:t>Разведение костров, сжигание мусора на территории предприятия или во дворе:</w:t>
      </w:r>
    </w:p>
    <w:p w:rsidR="00047D4C" w:rsidRPr="00A56E01" w:rsidRDefault="00914A01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а) </w:t>
      </w:r>
      <w:r w:rsidR="00047D4C" w:rsidRPr="00A56E01">
        <w:rPr>
          <w:sz w:val="28"/>
          <w:szCs w:val="28"/>
        </w:rPr>
        <w:t>запрещается;</w:t>
      </w:r>
    </w:p>
    <w:p w:rsidR="00047D4C" w:rsidRPr="00A56E01" w:rsidRDefault="00914A01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б) </w:t>
      </w:r>
      <w:r w:rsidR="00047D4C" w:rsidRPr="00A56E01">
        <w:rPr>
          <w:sz w:val="28"/>
          <w:szCs w:val="28"/>
        </w:rPr>
        <w:t>разрешается, если расстояни</w:t>
      </w:r>
      <w:r w:rsidRPr="00A56E01">
        <w:rPr>
          <w:sz w:val="28"/>
          <w:szCs w:val="28"/>
        </w:rPr>
        <w:t xml:space="preserve">е от места сжигания до зданий и </w:t>
      </w:r>
      <w:r w:rsidR="00047D4C" w:rsidRPr="00A56E01">
        <w:rPr>
          <w:sz w:val="28"/>
          <w:szCs w:val="28"/>
        </w:rPr>
        <w:t xml:space="preserve">сооружений </w:t>
      </w:r>
      <w:r w:rsidRPr="00A56E01">
        <w:rPr>
          <w:sz w:val="28"/>
          <w:szCs w:val="28"/>
        </w:rPr>
        <w:t>с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 xml:space="preserve">ставляет </w:t>
      </w:r>
      <w:r w:rsidR="00047D4C" w:rsidRPr="00A56E01">
        <w:rPr>
          <w:sz w:val="28"/>
          <w:szCs w:val="28"/>
        </w:rPr>
        <w:t xml:space="preserve">более </w:t>
      </w:r>
      <w:smartTag w:uri="urn:schemas-microsoft-com:office:smarttags" w:element="metricconverter">
        <w:smartTagPr>
          <w:attr w:name="ProductID" w:val="50 м"/>
        </w:smartTagPr>
        <w:r w:rsidR="00047D4C" w:rsidRPr="00A56E01">
          <w:rPr>
            <w:sz w:val="28"/>
            <w:szCs w:val="28"/>
          </w:rPr>
          <w:t>50 м</w:t>
        </w:r>
      </w:smartTag>
      <w:r w:rsidR="00047D4C" w:rsidRPr="00A56E01">
        <w:rPr>
          <w:sz w:val="28"/>
          <w:szCs w:val="28"/>
        </w:rPr>
        <w:t>;</w:t>
      </w:r>
    </w:p>
    <w:p w:rsidR="00047D4C" w:rsidRPr="00A56E01" w:rsidRDefault="00914A01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в) </w:t>
      </w:r>
      <w:r w:rsidR="00047D4C" w:rsidRPr="00A56E01">
        <w:rPr>
          <w:sz w:val="28"/>
          <w:szCs w:val="28"/>
        </w:rPr>
        <w:t>разрешается в присутствии сотрудника противопожарной службы;</w:t>
      </w:r>
    </w:p>
    <w:p w:rsidR="00687974" w:rsidRPr="00A56E01" w:rsidRDefault="00914A01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г) </w:t>
      </w:r>
      <w:r w:rsidR="00047D4C" w:rsidRPr="00A56E01">
        <w:rPr>
          <w:sz w:val="28"/>
          <w:szCs w:val="28"/>
        </w:rPr>
        <w:t>разрешается, если место сжигания обнесено барьерным ограждением.</w:t>
      </w:r>
    </w:p>
    <w:p w:rsidR="00687974" w:rsidRPr="00A56E01" w:rsidRDefault="00687974" w:rsidP="00A56E01">
      <w:pPr>
        <w:jc w:val="both"/>
        <w:rPr>
          <w:b/>
          <w:sz w:val="28"/>
          <w:szCs w:val="28"/>
        </w:rPr>
      </w:pPr>
    </w:p>
    <w:p w:rsidR="00047D4C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3</w:t>
      </w:r>
      <w:r w:rsidR="00914A01" w:rsidRPr="00A56E01">
        <w:rPr>
          <w:b/>
          <w:sz w:val="28"/>
          <w:szCs w:val="28"/>
        </w:rPr>
        <w:t>.</w:t>
      </w:r>
      <w:r w:rsidR="00047D4C" w:rsidRPr="00A56E01">
        <w:rPr>
          <w:b/>
          <w:sz w:val="28"/>
          <w:szCs w:val="28"/>
        </w:rPr>
        <w:t xml:space="preserve"> Процесс горения протекает при наличии:</w:t>
      </w:r>
    </w:p>
    <w:p w:rsidR="00687974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возможности для теплообмена;</w:t>
      </w:r>
    </w:p>
    <w:p w:rsidR="00047D4C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горючего вещества, окислителя и источника воспламенения;</w:t>
      </w:r>
    </w:p>
    <w:p w:rsidR="00687974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горючего вещества и восстановителя.</w:t>
      </w:r>
    </w:p>
    <w:p w:rsidR="00744C00" w:rsidRPr="00A56E01" w:rsidRDefault="00DF585C" w:rsidP="00A56E01">
      <w:pPr>
        <w:jc w:val="both"/>
        <w:rPr>
          <w:b/>
          <w:sz w:val="28"/>
          <w:szCs w:val="28"/>
        </w:rPr>
      </w:pPr>
      <w:r w:rsidRPr="00A56E01">
        <w:rPr>
          <w:b/>
          <w:sz w:val="28"/>
          <w:szCs w:val="28"/>
        </w:rPr>
        <w:t xml:space="preserve"> </w:t>
      </w:r>
    </w:p>
    <w:p w:rsidR="00047D4C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4</w:t>
      </w:r>
      <w:r w:rsidR="00047D4C" w:rsidRPr="00A56E01">
        <w:rPr>
          <w:b/>
          <w:sz w:val="28"/>
          <w:szCs w:val="28"/>
        </w:rPr>
        <w:t>. Какой степени ожог, если на обожженной поверхности появились п</w:t>
      </w:r>
      <w:r w:rsidR="00047D4C" w:rsidRPr="00A56E01">
        <w:rPr>
          <w:b/>
          <w:sz w:val="28"/>
          <w:szCs w:val="28"/>
        </w:rPr>
        <w:t>у</w:t>
      </w:r>
      <w:r w:rsidR="00047D4C" w:rsidRPr="00A56E01">
        <w:rPr>
          <w:b/>
          <w:sz w:val="28"/>
          <w:szCs w:val="28"/>
        </w:rPr>
        <w:t>зыри, наполненные прозрачной жидкостью:</w:t>
      </w:r>
    </w:p>
    <w:p w:rsidR="00047D4C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первой степени;</w:t>
      </w:r>
    </w:p>
    <w:p w:rsidR="00047D4C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второй степени;</w:t>
      </w:r>
    </w:p>
    <w:p w:rsidR="00047D4C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третьей степени;</w:t>
      </w:r>
    </w:p>
    <w:p w:rsidR="00687974" w:rsidRPr="00A56E01" w:rsidRDefault="00047D4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четвертой степени.</w:t>
      </w:r>
    </w:p>
    <w:p w:rsidR="00744C00" w:rsidRPr="00A56E01" w:rsidRDefault="00744C00" w:rsidP="00A56E01">
      <w:pPr>
        <w:jc w:val="both"/>
        <w:rPr>
          <w:b/>
          <w:sz w:val="28"/>
          <w:szCs w:val="28"/>
        </w:rPr>
      </w:pPr>
    </w:p>
    <w:p w:rsidR="0000205D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5</w:t>
      </w:r>
      <w:r w:rsidR="0000205D" w:rsidRPr="00A56E01">
        <w:rPr>
          <w:b/>
          <w:sz w:val="28"/>
          <w:szCs w:val="28"/>
        </w:rPr>
        <w:t>. Для приведения в действие уг</w:t>
      </w:r>
      <w:r w:rsidR="00422053" w:rsidRPr="00A56E01">
        <w:rPr>
          <w:b/>
          <w:sz w:val="28"/>
          <w:szCs w:val="28"/>
        </w:rPr>
        <w:t xml:space="preserve">лекислотного огнетушителя </w:t>
      </w:r>
      <w:r w:rsidR="0000205D" w:rsidRPr="00A56E01">
        <w:rPr>
          <w:b/>
          <w:sz w:val="28"/>
          <w:szCs w:val="28"/>
        </w:rPr>
        <w:t>следует:</w:t>
      </w:r>
    </w:p>
    <w:p w:rsidR="0000205D" w:rsidRPr="00A56E01" w:rsidRDefault="0000205D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сорвать пломбу, выдернуть чеку;</w:t>
      </w:r>
    </w:p>
    <w:p w:rsidR="0000205D" w:rsidRPr="00A56E01" w:rsidRDefault="0000205D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перевернуть и стукнуть огнетушитель об пол;</w:t>
      </w:r>
    </w:p>
    <w:p w:rsidR="0000205D" w:rsidRPr="00A56E01" w:rsidRDefault="0000205D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направить раструб на пламя;</w:t>
      </w:r>
    </w:p>
    <w:p w:rsidR="0000205D" w:rsidRPr="00A56E01" w:rsidRDefault="0000205D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нажать рычаг.</w:t>
      </w:r>
    </w:p>
    <w:p w:rsidR="00744C00" w:rsidRPr="00A56E01" w:rsidRDefault="00744C00" w:rsidP="00A56E01">
      <w:pPr>
        <w:jc w:val="both"/>
        <w:rPr>
          <w:b/>
          <w:sz w:val="28"/>
          <w:szCs w:val="28"/>
        </w:rPr>
      </w:pPr>
    </w:p>
    <w:p w:rsidR="0082145C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6</w:t>
      </w:r>
      <w:r w:rsidR="0082145C" w:rsidRPr="00A56E01">
        <w:rPr>
          <w:b/>
          <w:sz w:val="28"/>
          <w:szCs w:val="28"/>
        </w:rPr>
        <w:t>. Для вызова пожарной охраны</w:t>
      </w:r>
      <w:r w:rsidR="00502297" w:rsidRPr="00A56E01">
        <w:rPr>
          <w:b/>
          <w:sz w:val="28"/>
          <w:szCs w:val="28"/>
        </w:rPr>
        <w:t xml:space="preserve"> с </w:t>
      </w:r>
      <w:r w:rsidR="00C52E49" w:rsidRPr="00A56E01">
        <w:rPr>
          <w:b/>
          <w:sz w:val="28"/>
          <w:szCs w:val="28"/>
        </w:rPr>
        <w:t>мобильного телефона</w:t>
      </w:r>
      <w:r w:rsidR="0082145C" w:rsidRPr="00A56E01">
        <w:rPr>
          <w:b/>
          <w:sz w:val="28"/>
          <w:szCs w:val="28"/>
        </w:rPr>
        <w:t xml:space="preserve"> </w:t>
      </w:r>
      <w:proofErr w:type="spellStart"/>
      <w:r w:rsidR="00502297" w:rsidRPr="00A56E01">
        <w:rPr>
          <w:b/>
          <w:sz w:val="28"/>
          <w:szCs w:val="28"/>
        </w:rPr>
        <w:t>Билайн</w:t>
      </w:r>
      <w:proofErr w:type="spellEnd"/>
      <w:r w:rsidR="00502297" w:rsidRPr="00A56E01">
        <w:rPr>
          <w:b/>
          <w:sz w:val="28"/>
          <w:szCs w:val="28"/>
        </w:rPr>
        <w:t xml:space="preserve"> </w:t>
      </w:r>
      <w:r w:rsidR="00C52E49" w:rsidRPr="00A56E01">
        <w:rPr>
          <w:b/>
          <w:sz w:val="28"/>
          <w:szCs w:val="28"/>
        </w:rPr>
        <w:t>необх</w:t>
      </w:r>
      <w:r w:rsidR="00C52E49" w:rsidRPr="00A56E01">
        <w:rPr>
          <w:b/>
          <w:sz w:val="28"/>
          <w:szCs w:val="28"/>
        </w:rPr>
        <w:t>о</w:t>
      </w:r>
      <w:r w:rsidR="00C52E49" w:rsidRPr="00A56E01">
        <w:rPr>
          <w:b/>
          <w:sz w:val="28"/>
          <w:szCs w:val="28"/>
        </w:rPr>
        <w:t>димо набрать следующий номер:</w:t>
      </w:r>
    </w:p>
    <w:p w:rsidR="00C52E49" w:rsidRPr="00A56E01" w:rsidRDefault="00C52E4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02;</w:t>
      </w:r>
    </w:p>
    <w:p w:rsidR="00C52E49" w:rsidRPr="00A56E01" w:rsidRDefault="00C52E4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01;</w:t>
      </w:r>
    </w:p>
    <w:p w:rsidR="00C52E49" w:rsidRPr="00A56E01" w:rsidRDefault="00C52E4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010;</w:t>
      </w:r>
    </w:p>
    <w:p w:rsidR="00C52E49" w:rsidRPr="00A56E01" w:rsidRDefault="00C52E4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lastRenderedPageBreak/>
        <w:t>г) 001</w:t>
      </w:r>
    </w:p>
    <w:p w:rsidR="00744C00" w:rsidRPr="00A56E01" w:rsidRDefault="000651CC" w:rsidP="00A56E01">
      <w:pPr>
        <w:jc w:val="both"/>
        <w:rPr>
          <w:b/>
          <w:sz w:val="28"/>
          <w:szCs w:val="28"/>
        </w:rPr>
      </w:pPr>
      <w:r w:rsidRPr="00A56E01">
        <w:rPr>
          <w:b/>
          <w:sz w:val="28"/>
          <w:szCs w:val="28"/>
        </w:rPr>
        <w:tab/>
      </w:r>
    </w:p>
    <w:p w:rsidR="000651CC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7</w:t>
      </w:r>
      <w:r w:rsidR="000651CC" w:rsidRPr="00A56E01">
        <w:rPr>
          <w:b/>
          <w:sz w:val="28"/>
          <w:szCs w:val="28"/>
        </w:rPr>
        <w:t>. Причиной пожара в жилых зданиях может стать:</w:t>
      </w:r>
    </w:p>
    <w:p w:rsidR="000651CC" w:rsidRPr="00A56E01" w:rsidRDefault="000651C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отсутствие первичных средств пожаротушения;</w:t>
      </w:r>
    </w:p>
    <w:p w:rsidR="000651CC" w:rsidRPr="00A56E01" w:rsidRDefault="000651C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неисправность внутренних пожарных кранов;</w:t>
      </w:r>
    </w:p>
    <w:p w:rsidR="000651CC" w:rsidRPr="00A56E01" w:rsidRDefault="000651C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неосторожное обращение с пиротехническими изделиями</w:t>
      </w:r>
      <w:r w:rsidR="00687974" w:rsidRPr="00A56E01">
        <w:rPr>
          <w:sz w:val="28"/>
          <w:szCs w:val="28"/>
        </w:rPr>
        <w:t>;</w:t>
      </w:r>
    </w:p>
    <w:p w:rsidR="00AD3612" w:rsidRPr="00A56E01" w:rsidRDefault="000651CC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незнание правил пожарной безопасности</w:t>
      </w:r>
    </w:p>
    <w:p w:rsidR="00422053" w:rsidRPr="00A56E01" w:rsidRDefault="00422053" w:rsidP="00A56E01">
      <w:pPr>
        <w:jc w:val="both"/>
        <w:rPr>
          <w:b/>
          <w:sz w:val="28"/>
          <w:szCs w:val="28"/>
        </w:rPr>
      </w:pPr>
    </w:p>
    <w:p w:rsidR="009640E9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8</w:t>
      </w:r>
      <w:r w:rsidR="009640E9" w:rsidRPr="00A56E01">
        <w:rPr>
          <w:b/>
          <w:sz w:val="28"/>
          <w:szCs w:val="28"/>
        </w:rPr>
        <w:t>. Каким должно быть место для разведения костра</w:t>
      </w:r>
    </w:p>
    <w:p w:rsidR="009640E9" w:rsidRPr="00A56E01" w:rsidRDefault="009640E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а) место разведения костра должно быть не далее </w:t>
      </w:r>
      <w:smartTag w:uri="urn:schemas-microsoft-com:office:smarttags" w:element="metricconverter">
        <w:smartTagPr>
          <w:attr w:name="ProductID" w:val="10 метров"/>
        </w:smartTagPr>
        <w:r w:rsidRPr="00A56E01">
          <w:rPr>
            <w:sz w:val="28"/>
            <w:szCs w:val="28"/>
          </w:rPr>
          <w:t>10 метров</w:t>
        </w:r>
      </w:smartTag>
      <w:r w:rsidRPr="00A56E01">
        <w:rPr>
          <w:sz w:val="28"/>
          <w:szCs w:val="28"/>
        </w:rPr>
        <w:t xml:space="preserve"> от водного исто</w:t>
      </w:r>
      <w:r w:rsidRPr="00A56E01">
        <w:rPr>
          <w:sz w:val="28"/>
          <w:szCs w:val="28"/>
        </w:rPr>
        <w:t>ч</w:t>
      </w:r>
      <w:r w:rsidRPr="00A56E01">
        <w:rPr>
          <w:sz w:val="28"/>
          <w:szCs w:val="28"/>
        </w:rPr>
        <w:t>ника;</w:t>
      </w:r>
    </w:p>
    <w:p w:rsidR="009640E9" w:rsidRPr="00A56E01" w:rsidRDefault="009640E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место разведения костра необходимо очистить от травы, листьев, неглубок</w:t>
      </w:r>
      <w:r w:rsidRPr="00A56E01">
        <w:rPr>
          <w:sz w:val="28"/>
          <w:szCs w:val="28"/>
        </w:rPr>
        <w:t>о</w:t>
      </w:r>
      <w:r w:rsidRPr="00A56E01">
        <w:rPr>
          <w:sz w:val="28"/>
          <w:szCs w:val="28"/>
        </w:rPr>
        <w:t>го снега;</w:t>
      </w:r>
    </w:p>
    <w:p w:rsidR="004B3353" w:rsidRPr="00A56E01" w:rsidRDefault="009640E9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 xml:space="preserve">в) в ненастную погоду надо разводить костер под деревом, крона которого должна превышать основание костра на </w:t>
      </w:r>
      <w:smartTag w:uri="urn:schemas-microsoft-com:office:smarttags" w:element="metricconverter">
        <w:smartTagPr>
          <w:attr w:name="ProductID" w:val="6 метров"/>
        </w:smartTagPr>
        <w:r w:rsidRPr="00A56E01">
          <w:rPr>
            <w:sz w:val="28"/>
            <w:szCs w:val="28"/>
          </w:rPr>
          <w:t>6 метров</w:t>
        </w:r>
      </w:smartTag>
    </w:p>
    <w:p w:rsidR="00744C00" w:rsidRPr="00A56E01" w:rsidRDefault="00DF585C" w:rsidP="00A56E01">
      <w:pPr>
        <w:jc w:val="both"/>
        <w:rPr>
          <w:b/>
          <w:sz w:val="28"/>
          <w:szCs w:val="28"/>
        </w:rPr>
      </w:pPr>
      <w:r w:rsidRPr="00A56E01">
        <w:rPr>
          <w:b/>
          <w:sz w:val="28"/>
          <w:szCs w:val="28"/>
        </w:rPr>
        <w:t xml:space="preserve"> </w:t>
      </w:r>
    </w:p>
    <w:p w:rsidR="0093294A" w:rsidRPr="00A56E01" w:rsidRDefault="003A3CA1" w:rsidP="00A5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D784D" w:rsidRPr="00A56E01">
        <w:rPr>
          <w:b/>
          <w:sz w:val="28"/>
          <w:szCs w:val="28"/>
        </w:rPr>
        <w:t>9</w:t>
      </w:r>
      <w:r w:rsidR="0093294A" w:rsidRPr="00A56E01">
        <w:rPr>
          <w:b/>
          <w:sz w:val="28"/>
          <w:szCs w:val="28"/>
        </w:rPr>
        <w:t>. Что запрещается делать при разведении костра?</w:t>
      </w:r>
    </w:p>
    <w:p w:rsidR="0093294A" w:rsidRPr="00A56E01" w:rsidRDefault="0093294A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использовать для костра сухостой</w:t>
      </w:r>
    </w:p>
    <w:p w:rsidR="0093294A" w:rsidRPr="00A56E01" w:rsidRDefault="0093294A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б) разводить костер возле источника воды;</w:t>
      </w:r>
    </w:p>
    <w:p w:rsidR="0093294A" w:rsidRPr="00A56E01" w:rsidRDefault="0093294A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разводить костер на торфяных почвах;</w:t>
      </w:r>
    </w:p>
    <w:p w:rsidR="0093294A" w:rsidRPr="00A56E01" w:rsidRDefault="0093294A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использовать для костра сухую траву;</w:t>
      </w:r>
    </w:p>
    <w:p w:rsidR="0093294A" w:rsidRPr="00A56E01" w:rsidRDefault="0093294A" w:rsidP="00A56E01">
      <w:pPr>
        <w:jc w:val="both"/>
        <w:rPr>
          <w:sz w:val="28"/>
          <w:szCs w:val="28"/>
        </w:rPr>
      </w:pPr>
      <w:proofErr w:type="spellStart"/>
      <w:r w:rsidRPr="00A56E01">
        <w:rPr>
          <w:sz w:val="28"/>
          <w:szCs w:val="28"/>
        </w:rPr>
        <w:t>д</w:t>
      </w:r>
      <w:proofErr w:type="spellEnd"/>
      <w:r w:rsidRPr="00A56E01">
        <w:rPr>
          <w:sz w:val="28"/>
          <w:szCs w:val="28"/>
        </w:rPr>
        <w:t>) оставлять дежурить возле костра менее 3-х человек</w:t>
      </w:r>
    </w:p>
    <w:p w:rsidR="00B65D5B" w:rsidRPr="00A56E01" w:rsidRDefault="00DF585C" w:rsidP="00A56E01">
      <w:pPr>
        <w:jc w:val="both"/>
        <w:rPr>
          <w:sz w:val="28"/>
          <w:szCs w:val="28"/>
        </w:rPr>
      </w:pPr>
      <w:r w:rsidRPr="00A56E01">
        <w:rPr>
          <w:b/>
          <w:sz w:val="28"/>
          <w:szCs w:val="28"/>
        </w:rPr>
        <w:t xml:space="preserve"> </w:t>
      </w:r>
    </w:p>
    <w:p w:rsidR="00B65D5B" w:rsidRPr="00A56E01" w:rsidRDefault="003A3CA1" w:rsidP="00A56E01">
      <w:pPr>
        <w:widowControl w:val="0"/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D784D" w:rsidRPr="00A56E01">
        <w:rPr>
          <w:b/>
          <w:bCs/>
          <w:sz w:val="28"/>
          <w:szCs w:val="28"/>
        </w:rPr>
        <w:t>0</w:t>
      </w:r>
      <w:r w:rsidR="00AD3612" w:rsidRPr="00A56E01">
        <w:rPr>
          <w:b/>
          <w:bCs/>
          <w:sz w:val="28"/>
          <w:szCs w:val="28"/>
        </w:rPr>
        <w:t>.</w:t>
      </w:r>
      <w:r w:rsidR="00B65D5B" w:rsidRPr="00A56E01">
        <w:rPr>
          <w:b/>
          <w:bCs/>
          <w:sz w:val="28"/>
          <w:szCs w:val="28"/>
        </w:rPr>
        <w:t xml:space="preserve">На сколько категорий подразделяются помещения по </w:t>
      </w:r>
      <w:proofErr w:type="spellStart"/>
      <w:proofErr w:type="gramStart"/>
      <w:r w:rsidR="00B65D5B" w:rsidRPr="00A56E01">
        <w:rPr>
          <w:b/>
          <w:bCs/>
          <w:sz w:val="28"/>
          <w:szCs w:val="28"/>
        </w:rPr>
        <w:t>взрыво-пожарной</w:t>
      </w:r>
      <w:proofErr w:type="spellEnd"/>
      <w:proofErr w:type="gramEnd"/>
      <w:r w:rsidR="00B65D5B" w:rsidRPr="00A56E01">
        <w:rPr>
          <w:b/>
          <w:bCs/>
          <w:sz w:val="28"/>
          <w:szCs w:val="28"/>
        </w:rPr>
        <w:t xml:space="preserve"> опасности, назовите их:</w:t>
      </w:r>
    </w:p>
    <w:p w:rsidR="00B65D5B" w:rsidRPr="00A56E01" w:rsidRDefault="00B65D5B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а) 3 (А, Б</w:t>
      </w:r>
      <w:proofErr w:type="gramStart"/>
      <w:r w:rsidRPr="00A56E01">
        <w:rPr>
          <w:sz w:val="28"/>
          <w:szCs w:val="28"/>
        </w:rPr>
        <w:t>,В</w:t>
      </w:r>
      <w:proofErr w:type="gramEnd"/>
      <w:r w:rsidRPr="00A56E01">
        <w:rPr>
          <w:sz w:val="28"/>
          <w:szCs w:val="28"/>
        </w:rPr>
        <w:t>)</w:t>
      </w:r>
    </w:p>
    <w:p w:rsidR="00B65D5B" w:rsidRPr="00A56E01" w:rsidRDefault="00B65D5B" w:rsidP="00A56E01">
      <w:pPr>
        <w:jc w:val="both"/>
        <w:rPr>
          <w:bCs/>
          <w:sz w:val="28"/>
          <w:szCs w:val="28"/>
        </w:rPr>
      </w:pPr>
      <w:r w:rsidRPr="00A56E01">
        <w:rPr>
          <w:bCs/>
          <w:sz w:val="28"/>
          <w:szCs w:val="28"/>
        </w:rPr>
        <w:t>б) 8 (А, Б, В1-В4, В, Г</w:t>
      </w:r>
      <w:proofErr w:type="gramStart"/>
      <w:r w:rsidRPr="00A56E01">
        <w:rPr>
          <w:bCs/>
          <w:sz w:val="28"/>
          <w:szCs w:val="28"/>
        </w:rPr>
        <w:t>,Д</w:t>
      </w:r>
      <w:proofErr w:type="gramEnd"/>
      <w:r w:rsidRPr="00A56E01">
        <w:rPr>
          <w:bCs/>
          <w:sz w:val="28"/>
          <w:szCs w:val="28"/>
        </w:rPr>
        <w:t xml:space="preserve">) </w:t>
      </w:r>
    </w:p>
    <w:p w:rsidR="00B65D5B" w:rsidRPr="00A56E01" w:rsidRDefault="00B65D5B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в) 5 (А</w:t>
      </w:r>
      <w:proofErr w:type="gramStart"/>
      <w:r w:rsidRPr="00A56E01">
        <w:rPr>
          <w:sz w:val="28"/>
          <w:szCs w:val="28"/>
        </w:rPr>
        <w:t>,Б</w:t>
      </w:r>
      <w:proofErr w:type="gramEnd"/>
      <w:r w:rsidRPr="00A56E01">
        <w:rPr>
          <w:sz w:val="28"/>
          <w:szCs w:val="28"/>
        </w:rPr>
        <w:t>,В, Г, Д)</w:t>
      </w:r>
    </w:p>
    <w:p w:rsidR="00687974" w:rsidRPr="00A56E01" w:rsidRDefault="00B65D5B" w:rsidP="00A56E01">
      <w:pPr>
        <w:jc w:val="both"/>
        <w:rPr>
          <w:sz w:val="28"/>
          <w:szCs w:val="28"/>
        </w:rPr>
      </w:pPr>
      <w:r w:rsidRPr="00A56E01">
        <w:rPr>
          <w:sz w:val="28"/>
          <w:szCs w:val="28"/>
        </w:rPr>
        <w:t>г) 7  (А</w:t>
      </w:r>
      <w:proofErr w:type="gramStart"/>
      <w:r w:rsidRPr="00A56E01">
        <w:rPr>
          <w:sz w:val="28"/>
          <w:szCs w:val="28"/>
        </w:rPr>
        <w:t>,Б</w:t>
      </w:r>
      <w:proofErr w:type="gramEnd"/>
      <w:r w:rsidRPr="00A56E01">
        <w:rPr>
          <w:sz w:val="28"/>
          <w:szCs w:val="28"/>
        </w:rPr>
        <w:t>,В1, В2, Г, Д, Е)</w:t>
      </w:r>
    </w:p>
    <w:p w:rsidR="00B65D5B" w:rsidRPr="00A56E01" w:rsidRDefault="00B65D5B" w:rsidP="00A56E01">
      <w:pPr>
        <w:jc w:val="both"/>
        <w:rPr>
          <w:sz w:val="28"/>
          <w:szCs w:val="28"/>
        </w:rPr>
      </w:pPr>
    </w:p>
    <w:p w:rsidR="00687974" w:rsidRPr="00A56E01" w:rsidRDefault="00687974" w:rsidP="00A56E01">
      <w:pPr>
        <w:jc w:val="both"/>
        <w:rPr>
          <w:sz w:val="28"/>
          <w:szCs w:val="28"/>
        </w:rPr>
      </w:pPr>
    </w:p>
    <w:p w:rsidR="00AD3612" w:rsidRDefault="00AD3612" w:rsidP="00A56E01">
      <w:pPr>
        <w:jc w:val="both"/>
        <w:rPr>
          <w:b/>
          <w:sz w:val="28"/>
          <w:szCs w:val="28"/>
        </w:rPr>
      </w:pPr>
    </w:p>
    <w:p w:rsidR="00ED7DC2" w:rsidRDefault="00ED7DC2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ED7DC2" w:rsidRDefault="00ED7DC2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AE3544" w:rsidRDefault="00AE3544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ED7DC2" w:rsidRDefault="00ED7DC2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ED7DC2" w:rsidRDefault="00ED7DC2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ED7DC2" w:rsidRDefault="00ED7DC2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ED7DC2" w:rsidRDefault="00ED7DC2" w:rsidP="00ED7DC2">
      <w:pPr>
        <w:ind w:firstLine="709"/>
        <w:jc w:val="both"/>
        <w:rPr>
          <w:b/>
          <w:spacing w:val="-2"/>
          <w:sz w:val="26"/>
          <w:szCs w:val="26"/>
        </w:rPr>
      </w:pPr>
    </w:p>
    <w:p w:rsidR="00ED7DC2" w:rsidRPr="00ED7DC2" w:rsidRDefault="00ED7DC2" w:rsidP="00ED7DC2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ED7DC2">
        <w:rPr>
          <w:b/>
          <w:spacing w:val="-2"/>
          <w:sz w:val="28"/>
          <w:szCs w:val="28"/>
        </w:rPr>
        <w:lastRenderedPageBreak/>
        <w:t xml:space="preserve">61. При помощи стрелок установите соответствие между </w:t>
      </w:r>
      <w:r w:rsidRPr="00ED7DC2">
        <w:rPr>
          <w:b/>
          <w:bCs/>
          <w:color w:val="000000"/>
          <w:spacing w:val="-2"/>
          <w:sz w:val="28"/>
          <w:szCs w:val="28"/>
        </w:rPr>
        <w:t>вредны</w:t>
      </w:r>
      <w:r w:rsidRPr="00ED7DC2">
        <w:rPr>
          <w:b/>
          <w:bCs/>
          <w:color w:val="000000"/>
          <w:sz w:val="28"/>
          <w:szCs w:val="28"/>
        </w:rPr>
        <w:t>ми факторами и их последствиями, влияющими на органы зрения оператора при работе на персональном компьютере.</w:t>
      </w:r>
    </w:p>
    <w:p w:rsidR="00B60F80" w:rsidRDefault="00B60F80" w:rsidP="00ED7DC2">
      <w:pPr>
        <w:ind w:firstLine="709"/>
        <w:rPr>
          <w:sz w:val="28"/>
          <w:szCs w:val="28"/>
        </w:rPr>
      </w:pPr>
    </w:p>
    <w:p w:rsidR="00ED7DC2" w:rsidRDefault="00ED7DC2" w:rsidP="00ED7DC2">
      <w:pPr>
        <w:tabs>
          <w:tab w:val="left" w:pos="2100"/>
        </w:tabs>
        <w:ind w:firstLine="720"/>
        <w:jc w:val="both"/>
      </w:pPr>
      <w:r>
        <w:tab/>
      </w:r>
    </w:p>
    <w:p w:rsidR="00ED7DC2" w:rsidRDefault="008E5FD3" w:rsidP="00ED7DC2">
      <w:pPr>
        <w:ind w:firstLine="72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53pt;margin-top:1.85pt;width:315pt;height:1in;z-index:251662336" strokecolor="#333">
            <v:textbox style="mso-next-textbox:#_x0000_s1045">
              <w:txbxContent>
                <w:p w:rsidR="00DD25BE" w:rsidRPr="00DB55E4" w:rsidRDefault="00DD25BE" w:rsidP="00ED7DC2">
                  <w:pPr>
                    <w:spacing w:line="216" w:lineRule="auto"/>
                  </w:pPr>
                  <w:r>
                    <w:t>Поражение электрическим током</w:t>
                  </w:r>
                  <w:r w:rsidRPr="00DB55E4">
                    <w:t xml:space="preserve"> сопровожда</w:t>
                  </w:r>
                  <w:r>
                    <w:t>ется</w:t>
                  </w:r>
                  <w:r w:rsidRPr="00DB55E4">
                    <w:t xml:space="preserve"> </w:t>
                  </w:r>
                  <w:r w:rsidRPr="00DB55E4">
                    <w:rPr>
                      <w:spacing w:val="-4"/>
                    </w:rPr>
                    <w:t>непр</w:t>
                  </w:r>
                  <w:r w:rsidRPr="00DB55E4">
                    <w:rPr>
                      <w:spacing w:val="-4"/>
                    </w:rPr>
                    <w:t>о</w:t>
                  </w:r>
                  <w:r w:rsidRPr="00DB55E4">
                    <w:rPr>
                      <w:spacing w:val="-4"/>
                    </w:rPr>
                    <w:t>извольными судорожными сокращениями мышц.</w:t>
                  </w:r>
                  <w:r w:rsidRPr="00DB55E4">
                    <w:t xml:space="preserve"> </w:t>
                  </w:r>
                  <w:r w:rsidRPr="00DB55E4">
                    <w:rPr>
                      <w:spacing w:val="-4"/>
                    </w:rPr>
                    <w:t xml:space="preserve">В худшем </w:t>
                  </w:r>
                  <w:r w:rsidRPr="0019427B">
                    <w:t>случае приводит к нарушению и даже полному прекр</w:t>
                  </w:r>
                  <w:r w:rsidRPr="0019427B">
                    <w:t>а</w:t>
                  </w:r>
                  <w:r w:rsidRPr="0019427B">
                    <w:t>щению</w:t>
                  </w:r>
                  <w:r w:rsidRPr="00DB55E4">
                    <w:rPr>
                      <w:spacing w:val="-4"/>
                    </w:rPr>
                    <w:t xml:space="preserve"> деятельности жизненно</w:t>
                  </w:r>
                  <w:r w:rsidRPr="00DB55E4">
                    <w:t xml:space="preserve"> важных органов, т.е. к г</w:t>
                  </w:r>
                  <w:r w:rsidRPr="00DB55E4">
                    <w:t>и</w:t>
                  </w:r>
                  <w:r w:rsidRPr="00DB55E4">
                    <w:t xml:space="preserve">бели организма. </w:t>
                  </w:r>
                </w:p>
                <w:p w:rsidR="00DD25BE" w:rsidRPr="00DB55E4" w:rsidRDefault="00DD25BE" w:rsidP="00ED7DC2"/>
              </w:txbxContent>
            </v:textbox>
          </v:shape>
        </w:pict>
      </w:r>
      <w:r>
        <w:rPr>
          <w:noProof/>
        </w:rPr>
        <w:pict>
          <v:rect id="_x0000_s1043" style="position:absolute;left:0;text-align:left;margin-left:0;margin-top:1.85pt;width:108pt;height:70.3pt;z-index:251660288" strokecolor="#333">
            <v:textbox style="mso-next-textbox:#_x0000_s1043">
              <w:txbxContent>
                <w:p w:rsidR="00DD25BE" w:rsidRDefault="00DD25BE" w:rsidP="00ED7DC2">
                  <w:pPr>
                    <w:rPr>
                      <w:sz w:val="26"/>
                      <w:szCs w:val="26"/>
                    </w:rPr>
                  </w:pPr>
                </w:p>
                <w:p w:rsidR="00DD25BE" w:rsidRPr="0019427B" w:rsidRDefault="00DD25BE" w:rsidP="00ED7DC2">
                  <w:pPr>
                    <w:jc w:val="center"/>
                    <w:rPr>
                      <w:color w:val="FFFFFF"/>
                      <w:sz w:val="26"/>
                      <w:szCs w:val="26"/>
                    </w:rPr>
                  </w:pPr>
                  <w:r w:rsidRPr="0019427B">
                    <w:rPr>
                      <w:sz w:val="26"/>
                      <w:szCs w:val="26"/>
                    </w:rPr>
                    <w:t>Электрический ожог</w:t>
                  </w:r>
                </w:p>
                <w:p w:rsidR="00DD25BE" w:rsidRDefault="00DD25BE" w:rsidP="00ED7DC2"/>
              </w:txbxContent>
            </v:textbox>
          </v:rect>
        </w:pict>
      </w:r>
    </w:p>
    <w:p w:rsidR="00ED7DC2" w:rsidRDefault="00ED7DC2" w:rsidP="00ED7DC2">
      <w:pPr>
        <w:ind w:firstLine="720"/>
        <w:jc w:val="both"/>
      </w:pPr>
    </w:p>
    <w:p w:rsidR="00ED7DC2" w:rsidRDefault="00ED7DC2" w:rsidP="00ED7DC2">
      <w:pPr>
        <w:ind w:firstLine="720"/>
        <w:jc w:val="both"/>
      </w:pPr>
    </w:p>
    <w:p w:rsidR="00ED7DC2" w:rsidRDefault="00ED7DC2" w:rsidP="00ED7DC2">
      <w:pPr>
        <w:ind w:firstLine="720"/>
        <w:jc w:val="both"/>
      </w:pPr>
    </w:p>
    <w:p w:rsidR="00ED7DC2" w:rsidRDefault="00ED7DC2" w:rsidP="00ED7DC2">
      <w:pPr>
        <w:ind w:firstLine="720"/>
        <w:jc w:val="both"/>
      </w:pPr>
    </w:p>
    <w:p w:rsidR="00ED7DC2" w:rsidRDefault="00ED7DC2" w:rsidP="00ED7DC2">
      <w:pPr>
        <w:ind w:firstLine="720"/>
        <w:jc w:val="both"/>
      </w:pPr>
    </w:p>
    <w:p w:rsidR="00ED7DC2" w:rsidRDefault="008E5FD3" w:rsidP="00ED7DC2">
      <w:pPr>
        <w:pStyle w:val="8"/>
      </w:pPr>
      <w:r>
        <w:rPr>
          <w:noProof/>
        </w:rPr>
        <w:pict>
          <v:shape id="_x0000_s1046" type="#_x0000_t202" style="position:absolute;margin-left:153pt;margin-top:6.6pt;width:315pt;height:54pt;z-index:251663360" strokecolor="#333">
            <v:textbox style="mso-next-textbox:#_x0000_s1046">
              <w:txbxContent>
                <w:p w:rsidR="00DD25BE" w:rsidRPr="0008517A" w:rsidRDefault="00DD25BE" w:rsidP="00ED7DC2">
                  <w:r>
                    <w:t>Я</w:t>
                  </w:r>
                  <w:r w:rsidRPr="0008517A">
                    <w:t xml:space="preserve">рко выраженное местное нарушение целостности тканей </w:t>
                  </w:r>
                  <w:r w:rsidRPr="0008517A">
                    <w:rPr>
                      <w:spacing w:val="-4"/>
                    </w:rPr>
                    <w:t>тела, в том числе костных тканей, вызванное воздействием</w:t>
                  </w:r>
                  <w:r w:rsidRPr="0008517A">
                    <w:t xml:space="preserve"> электрического тока или электрической дуги. </w:t>
                  </w:r>
                </w:p>
                <w:p w:rsidR="00DD25BE" w:rsidRPr="001A3FB4" w:rsidRDefault="00DD25BE" w:rsidP="00ED7DC2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44" style="position:absolute;margin-left:0;margin-top:6.6pt;width:108pt;height:52.3pt;z-index:251661312" strokecolor="#333">
            <v:textbox style="mso-next-textbox:#_x0000_s1044">
              <w:txbxContent>
                <w:p w:rsidR="00DD25BE" w:rsidRPr="00DB55E4" w:rsidRDefault="00DD25BE" w:rsidP="00ED7DC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Электрический</w:t>
                  </w:r>
                  <w:r w:rsidRPr="00DB55E4">
                    <w:rPr>
                      <w:sz w:val="26"/>
                      <w:szCs w:val="26"/>
                    </w:rPr>
                    <w:t xml:space="preserve"> удар</w:t>
                  </w:r>
                </w:p>
                <w:p w:rsidR="00DD25BE" w:rsidRDefault="00DD25BE" w:rsidP="00ED7DC2">
                  <w:pPr>
                    <w:pStyle w:val="9"/>
                    <w:rPr>
                      <w:color w:val="FFFFFF"/>
                    </w:rPr>
                  </w:pPr>
                </w:p>
              </w:txbxContent>
            </v:textbox>
          </v:rect>
        </w:pict>
      </w:r>
    </w:p>
    <w:p w:rsidR="00ED7DC2" w:rsidRPr="00057812" w:rsidRDefault="00ED7DC2" w:rsidP="00ED7DC2">
      <w:pPr>
        <w:pStyle w:val="8"/>
        <w:rPr>
          <w:sz w:val="16"/>
          <w:szCs w:val="16"/>
        </w:rPr>
      </w:pPr>
    </w:p>
    <w:p w:rsidR="00ED7DC2" w:rsidRDefault="00ED7DC2" w:rsidP="00ED7DC2">
      <w:pPr>
        <w:ind w:firstLine="709"/>
        <w:jc w:val="both"/>
        <w:rPr>
          <w:i/>
          <w:sz w:val="26"/>
          <w:szCs w:val="26"/>
          <w:u w:val="single"/>
        </w:rPr>
      </w:pPr>
    </w:p>
    <w:p w:rsidR="00ED7DC2" w:rsidRDefault="008E5FD3" w:rsidP="00ED7DC2">
      <w:pPr>
        <w:ind w:firstLine="709"/>
        <w:jc w:val="both"/>
        <w:rPr>
          <w:i/>
          <w:sz w:val="26"/>
          <w:szCs w:val="26"/>
          <w:u w:val="single"/>
        </w:rPr>
      </w:pPr>
      <w:r w:rsidRPr="008E5FD3">
        <w:rPr>
          <w:noProof/>
          <w:sz w:val="20"/>
          <w:szCs w:val="20"/>
        </w:rPr>
        <w:pict>
          <v:shape id="_x0000_s1048" type="#_x0000_t202" style="position:absolute;left:0;text-align:left;margin-left:153pt;margin-top:11.9pt;width:315pt;height:54pt;z-index:251665408" strokecolor="#333">
            <v:textbox style="mso-next-textbox:#_x0000_s1048">
              <w:txbxContent>
                <w:p w:rsidR="00DD25BE" w:rsidRPr="0019427B" w:rsidRDefault="00DD25BE" w:rsidP="00ED7DC2">
                  <w:pPr>
                    <w:spacing w:line="192" w:lineRule="auto"/>
                  </w:pPr>
                  <w:r w:rsidRPr="0008517A">
                    <w:rPr>
                      <w:spacing w:val="-2"/>
                    </w:rPr>
                    <w:t>У большей части пострадавших от поражения электрич</w:t>
                  </w:r>
                  <w:r w:rsidRPr="0008517A">
                    <w:rPr>
                      <w:spacing w:val="-2"/>
                    </w:rPr>
                    <w:t>е</w:t>
                  </w:r>
                  <w:r w:rsidRPr="0008517A">
                    <w:rPr>
                      <w:spacing w:val="-2"/>
                    </w:rPr>
                    <w:t>с</w:t>
                  </w:r>
                  <w:r w:rsidRPr="0019427B">
                    <w:t>к</w:t>
                  </w:r>
                  <w:r>
                    <w:t>им током</w:t>
                  </w:r>
                  <w:r w:rsidRPr="00B6645B">
                    <w:rPr>
                      <w:spacing w:val="-2"/>
                    </w:rPr>
                    <w:t xml:space="preserve"> </w:t>
                  </w:r>
                  <w:r w:rsidRPr="0019427B">
                    <w:rPr>
                      <w:spacing w:val="-2"/>
                    </w:rPr>
                    <w:t>возникают</w:t>
                  </w:r>
                  <w:r w:rsidRPr="00C04405">
                    <w:rPr>
                      <w:spacing w:val="-2"/>
                    </w:rPr>
                    <w:t xml:space="preserve"> </w:t>
                  </w:r>
                  <w:r w:rsidRPr="0019427B">
                    <w:rPr>
                      <w:spacing w:val="-2"/>
                    </w:rPr>
                    <w:t>ожоги</w:t>
                  </w:r>
                  <w:r w:rsidRPr="0019427B">
                    <w:t>, причем треть их сопрово</w:t>
                  </w:r>
                  <w:r w:rsidRPr="0019427B">
                    <w:t>ж</w:t>
                  </w:r>
                  <w:r w:rsidRPr="0019427B">
                    <w:t>дается другими травмами – знаками, металлизацией кожи и офтальмии.</w:t>
                  </w:r>
                </w:p>
              </w:txbxContent>
            </v:textbox>
            <w10:wrap type="square"/>
          </v:shape>
        </w:pict>
      </w:r>
      <w:r w:rsidRPr="008E5FD3">
        <w:rPr>
          <w:noProof/>
          <w:sz w:val="20"/>
          <w:szCs w:val="20"/>
        </w:rPr>
        <w:pict>
          <v:shape id="_x0000_s1047" type="#_x0000_t202" style="position:absolute;left:0;text-align:left;margin-left:0;margin-top:11.9pt;width:108pt;height:54pt;z-index:251664384" strokecolor="#333">
            <v:textbox style="mso-next-textbox:#_x0000_s1047">
              <w:txbxContent>
                <w:p w:rsidR="00DD25BE" w:rsidRPr="00953906" w:rsidRDefault="00DD25BE" w:rsidP="00ED7DC2">
                  <w:pPr>
                    <w:jc w:val="center"/>
                    <w:rPr>
                      <w:sz w:val="26"/>
                      <w:szCs w:val="26"/>
                    </w:rPr>
                  </w:pPr>
                  <w:r w:rsidRPr="00953906">
                    <w:rPr>
                      <w:sz w:val="26"/>
                      <w:szCs w:val="26"/>
                    </w:rPr>
                    <w:t xml:space="preserve">Местная </w:t>
                  </w:r>
                  <w:proofErr w:type="spellStart"/>
                  <w:r w:rsidRPr="00953906">
                    <w:rPr>
                      <w:sz w:val="26"/>
                      <w:szCs w:val="26"/>
                    </w:rPr>
                    <w:t>эле</w:t>
                  </w:r>
                  <w:r w:rsidRPr="00953906">
                    <w:rPr>
                      <w:sz w:val="26"/>
                      <w:szCs w:val="26"/>
                    </w:rPr>
                    <w:t>к</w:t>
                  </w:r>
                  <w:r w:rsidRPr="00953906">
                    <w:rPr>
                      <w:sz w:val="26"/>
                      <w:szCs w:val="26"/>
                    </w:rPr>
                    <w:t>тротравма</w:t>
                  </w:r>
                  <w:proofErr w:type="spellEnd"/>
                </w:p>
              </w:txbxContent>
            </v:textbox>
          </v:shape>
        </w:pict>
      </w:r>
    </w:p>
    <w:p w:rsidR="00ED7DC2" w:rsidRDefault="00ED7DC2" w:rsidP="00ED7DC2">
      <w:pPr>
        <w:ind w:firstLine="709"/>
        <w:jc w:val="both"/>
        <w:rPr>
          <w:i/>
          <w:sz w:val="26"/>
          <w:szCs w:val="26"/>
          <w:u w:val="single"/>
        </w:rPr>
      </w:pPr>
    </w:p>
    <w:p w:rsidR="00ED7DC2" w:rsidRDefault="00ED7DC2" w:rsidP="00ED7DC2">
      <w:pPr>
        <w:jc w:val="both"/>
        <w:rPr>
          <w:rFonts w:ascii="Tahoma" w:hAnsi="Tahoma" w:cs="Tahoma"/>
          <w:b/>
          <w:sz w:val="26"/>
          <w:szCs w:val="28"/>
        </w:rPr>
      </w:pPr>
    </w:p>
    <w:p w:rsidR="00ED7DC2" w:rsidRDefault="00ED7DC2" w:rsidP="00ED7DC2"/>
    <w:p w:rsidR="00ED7DC2" w:rsidRDefault="00ED7DC2" w:rsidP="00ED7DC2"/>
    <w:p w:rsidR="00ED7DC2" w:rsidRDefault="00ED7DC2" w:rsidP="00ED7DC2"/>
    <w:p w:rsidR="00ED7DC2" w:rsidRDefault="00ED7DC2" w:rsidP="00A56E01">
      <w:pPr>
        <w:jc w:val="both"/>
        <w:rPr>
          <w:b/>
          <w:sz w:val="28"/>
          <w:szCs w:val="28"/>
        </w:rPr>
      </w:pPr>
    </w:p>
    <w:p w:rsidR="00942B8A" w:rsidRDefault="00942B8A" w:rsidP="00A56E01">
      <w:pPr>
        <w:jc w:val="both"/>
        <w:rPr>
          <w:b/>
          <w:sz w:val="28"/>
          <w:szCs w:val="28"/>
        </w:rPr>
      </w:pPr>
    </w:p>
    <w:p w:rsidR="00B60F80" w:rsidRPr="00B60F80" w:rsidRDefault="00942B8A" w:rsidP="00B60F80">
      <w:pPr>
        <w:pStyle w:val="a5"/>
        <w:ind w:left="0" w:firstLine="709"/>
        <w:rPr>
          <w:b/>
          <w:spacing w:val="-5"/>
          <w:szCs w:val="28"/>
        </w:rPr>
      </w:pPr>
      <w:r>
        <w:rPr>
          <w:b/>
          <w:sz w:val="26"/>
          <w:szCs w:val="26"/>
        </w:rPr>
        <w:t xml:space="preserve">62. </w:t>
      </w:r>
      <w:r w:rsidR="00B60F80" w:rsidRPr="00B60F80">
        <w:rPr>
          <w:b/>
          <w:spacing w:val="-5"/>
          <w:szCs w:val="28"/>
        </w:rPr>
        <w:t>Рассмотрите предложенные Вам ситуации и определите правильное решение.</w:t>
      </w:r>
    </w:p>
    <w:p w:rsidR="00B60F80" w:rsidRPr="00B60F80" w:rsidRDefault="00B60F80" w:rsidP="00B60F80">
      <w:pPr>
        <w:pStyle w:val="a7"/>
        <w:spacing w:after="0"/>
        <w:ind w:firstLine="709"/>
        <w:jc w:val="both"/>
        <w:outlineLvl w:val="0"/>
        <w:rPr>
          <w:b/>
          <w:spacing w:val="20"/>
          <w:sz w:val="28"/>
          <w:szCs w:val="28"/>
        </w:rPr>
      </w:pPr>
    </w:p>
    <w:p w:rsidR="00942B8A" w:rsidRPr="00942B8A" w:rsidRDefault="00B60F80" w:rsidP="00B60F80">
      <w:pPr>
        <w:pStyle w:val="a7"/>
        <w:spacing w:after="0"/>
        <w:ind w:firstLine="709"/>
        <w:jc w:val="both"/>
        <w:outlineLvl w:val="0"/>
        <w:rPr>
          <w:sz w:val="28"/>
          <w:szCs w:val="28"/>
        </w:rPr>
      </w:pPr>
      <w:r w:rsidRPr="00B60F80">
        <w:rPr>
          <w:spacing w:val="20"/>
          <w:sz w:val="28"/>
          <w:szCs w:val="28"/>
        </w:rPr>
        <w:t>Ситуация 1.</w:t>
      </w:r>
      <w:r w:rsidRPr="00EB2539">
        <w:rPr>
          <w:spacing w:val="-8"/>
          <w:sz w:val="26"/>
          <w:szCs w:val="26"/>
        </w:rPr>
        <w:t xml:space="preserve"> </w:t>
      </w:r>
      <w:r w:rsidR="00942B8A" w:rsidRPr="00942B8A">
        <w:rPr>
          <w:b/>
          <w:sz w:val="28"/>
          <w:szCs w:val="28"/>
        </w:rPr>
        <w:t>Вы летите в самолете со своим младшим братом, кот</w:t>
      </w:r>
      <w:r w:rsidR="00942B8A" w:rsidRPr="00942B8A">
        <w:rPr>
          <w:b/>
          <w:sz w:val="28"/>
          <w:szCs w:val="28"/>
        </w:rPr>
        <w:t>о</w:t>
      </w:r>
      <w:r w:rsidR="00942B8A" w:rsidRPr="00942B8A">
        <w:rPr>
          <w:b/>
          <w:sz w:val="28"/>
          <w:szCs w:val="28"/>
        </w:rPr>
        <w:t>рый сидит в кресле рядом с вами. Неожиданно во время полета произошла разгерметизация салона самолета. Определите алгоритм Ваших дальне</w:t>
      </w:r>
      <w:r w:rsidR="00942B8A" w:rsidRPr="00942B8A">
        <w:rPr>
          <w:b/>
          <w:sz w:val="28"/>
          <w:szCs w:val="28"/>
        </w:rPr>
        <w:t>й</w:t>
      </w:r>
      <w:r w:rsidR="00942B8A" w:rsidRPr="00942B8A">
        <w:rPr>
          <w:b/>
          <w:sz w:val="28"/>
          <w:szCs w:val="28"/>
        </w:rPr>
        <w:t>ших действий и заполните схему:</w:t>
      </w:r>
      <w:r w:rsidR="00942B8A" w:rsidRPr="00942B8A">
        <w:rPr>
          <w:sz w:val="28"/>
          <w:szCs w:val="28"/>
        </w:rPr>
        <w:t xml:space="preserve">  </w:t>
      </w:r>
    </w:p>
    <w:p w:rsidR="00942B8A" w:rsidRPr="00096D3D" w:rsidRDefault="00942B8A" w:rsidP="00942B8A">
      <w:pPr>
        <w:pStyle w:val="a7"/>
        <w:spacing w:after="0"/>
        <w:ind w:firstLine="709"/>
        <w:jc w:val="both"/>
        <w:outlineLvl w:val="0"/>
        <w:rPr>
          <w:sz w:val="8"/>
          <w:szCs w:val="8"/>
        </w:rPr>
      </w:pPr>
    </w:p>
    <w:p w:rsidR="00B60F80" w:rsidRDefault="00B60F80" w:rsidP="00942B8A">
      <w:pPr>
        <w:ind w:firstLine="709"/>
        <w:jc w:val="both"/>
        <w:rPr>
          <w:sz w:val="26"/>
          <w:szCs w:val="26"/>
        </w:rPr>
      </w:pPr>
    </w:p>
    <w:p w:rsidR="00942B8A" w:rsidRDefault="008E5FD3" w:rsidP="00942B8A">
      <w:pPr>
        <w:ind w:firstLine="709"/>
        <w:jc w:val="both"/>
        <w:rPr>
          <w:sz w:val="26"/>
          <w:szCs w:val="26"/>
        </w:rPr>
      </w:pPr>
      <w:r w:rsidRPr="008E5FD3">
        <w:rPr>
          <w:b/>
          <w:noProof/>
          <w:sz w:val="16"/>
          <w:szCs w:val="16"/>
        </w:rPr>
        <w:pict>
          <v:oval id="_x0000_s1060" style="position:absolute;left:0;text-align:left;margin-left:-9pt;margin-top:7.05pt;width:27pt;height:27pt;z-index:251676672">
            <v:textbox style="mso-next-textbox:#_x0000_s1060">
              <w:txbxContent>
                <w:p w:rsidR="00DD25BE" w:rsidRPr="001610D6" w:rsidRDefault="00DD25BE" w:rsidP="00942B8A">
                  <w:pPr>
                    <w:jc w:val="center"/>
                  </w:pPr>
                  <w:r w:rsidRPr="001610D6">
                    <w:t>1</w:t>
                  </w:r>
                </w:p>
              </w:txbxContent>
            </v:textbox>
          </v:oval>
        </w:pict>
      </w:r>
      <w:r w:rsidRPr="008E5FD3">
        <w:rPr>
          <w:b/>
          <w:noProof/>
          <w:sz w:val="16"/>
          <w:szCs w:val="16"/>
        </w:rPr>
        <w:pict>
          <v:oval id="_x0000_s1061" style="position:absolute;left:0;text-align:left;margin-left:225pt;margin-top:7.05pt;width:27pt;height:27pt;z-index:251677696">
            <v:textbox style="mso-next-textbox:#_x0000_s1061">
              <w:txbxContent>
                <w:p w:rsidR="00DD25BE" w:rsidRPr="001610D6" w:rsidRDefault="00DD25BE" w:rsidP="00942B8A">
                  <w:r>
                    <w:t>2</w:t>
                  </w:r>
                  <w:r w:rsidRPr="001610D6">
                    <w:t>1</w:t>
                  </w:r>
                </w:p>
              </w:txbxContent>
            </v:textbox>
          </v:oval>
        </w:pict>
      </w:r>
    </w:p>
    <w:p w:rsidR="00942B8A" w:rsidRPr="000A2C9A" w:rsidRDefault="008E5FD3" w:rsidP="00942B8A">
      <w:pPr>
        <w:ind w:firstLine="709"/>
        <w:jc w:val="both"/>
        <w:rPr>
          <w:b/>
          <w:noProof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051" style="position:absolute;left:0;text-align:left;margin-left:234pt;margin-top:1.1pt;width:3in;height:69.05pt;z-index:251667456" strokecolor="#333" strokeweight=".5pt">
            <v:textbox style="mso-next-textbox:#_x0000_s1051">
              <w:txbxContent>
                <w:p w:rsidR="00DD25BE" w:rsidRPr="006B5C93" w:rsidRDefault="00DD25BE" w:rsidP="00942B8A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052" style="position:absolute;left:0;text-align:left;margin-left:0;margin-top:1.1pt;width:207pt;height:69.05pt;z-index:251668480" strokecolor="#333" strokeweight="1pt">
            <v:textbox style="mso-next-textbox:#_x0000_s1052">
              <w:txbxContent>
                <w:p w:rsidR="00DD25BE" w:rsidRPr="002F52C0" w:rsidRDefault="00DD25BE" w:rsidP="00942B8A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    </w:t>
                  </w:r>
                </w:p>
                <w:p w:rsidR="00DD25BE" w:rsidRPr="003B4C26" w:rsidRDefault="00DD25BE" w:rsidP="00942B8A">
                  <w:pPr>
                    <w:shd w:val="clear" w:color="auto" w:fill="FFFFFF"/>
                    <w:rPr>
                      <w:sz w:val="32"/>
                      <w:szCs w:val="32"/>
                    </w:rPr>
                  </w:pPr>
                </w:p>
                <w:p w:rsidR="00DD25BE" w:rsidRPr="00B33B47" w:rsidRDefault="00DD25BE" w:rsidP="00942B8A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942B8A" w:rsidRPr="003B4C26" w:rsidRDefault="008E5FD3" w:rsidP="00942B8A">
      <w:pPr>
        <w:pStyle w:val="a7"/>
        <w:outlineLvl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line id="_x0000_s1058" style="position:absolute;z-index:251674624" from="468pt,12.2pt" to="468.65pt,118pt"/>
        </w:pict>
      </w:r>
      <w:r>
        <w:rPr>
          <w:b/>
          <w:noProof/>
          <w:sz w:val="16"/>
          <w:szCs w:val="16"/>
        </w:rPr>
        <w:pict>
          <v:line id="_x0000_s1057" style="position:absolute;z-index:251673600" from="450pt,12.2pt" to="468pt,12.2pt"/>
        </w:pict>
      </w:r>
    </w:p>
    <w:p w:rsidR="00942B8A" w:rsidRDefault="008E5FD3" w:rsidP="00942B8A">
      <w:pPr>
        <w:pStyle w:val="a7"/>
        <w:outlineLvl w:val="0"/>
        <w:rPr>
          <w:b/>
          <w:sz w:val="28"/>
          <w:szCs w:val="28"/>
        </w:rPr>
      </w:pPr>
      <w:r w:rsidRPr="008E5FD3">
        <w:rPr>
          <w:b/>
          <w:noProof/>
          <w:sz w:val="16"/>
          <w:szCs w:val="16"/>
        </w:rPr>
        <w:pict>
          <v:line id="_x0000_s1055" style="position:absolute;z-index:251671552" from="207pt,-.15pt" to="234pt,-.15pt">
            <v:stroke endarrow="block"/>
          </v:line>
        </w:pict>
      </w:r>
    </w:p>
    <w:p w:rsidR="00942B8A" w:rsidRDefault="00942B8A" w:rsidP="00942B8A">
      <w:pPr>
        <w:pStyle w:val="a7"/>
        <w:outlineLvl w:val="0"/>
        <w:rPr>
          <w:b/>
          <w:sz w:val="28"/>
          <w:szCs w:val="28"/>
        </w:rPr>
      </w:pPr>
    </w:p>
    <w:p w:rsidR="00942B8A" w:rsidRDefault="008E5FD3" w:rsidP="00942B8A">
      <w:pPr>
        <w:pStyle w:val="a7"/>
        <w:outlineLvl w:val="0"/>
        <w:rPr>
          <w:b/>
          <w:sz w:val="28"/>
          <w:szCs w:val="28"/>
        </w:rPr>
      </w:pPr>
      <w:r w:rsidRPr="008E5FD3">
        <w:rPr>
          <w:noProof/>
          <w:spacing w:val="20"/>
          <w:sz w:val="26"/>
          <w:szCs w:val="26"/>
        </w:rPr>
        <w:pict>
          <v:oval id="_x0000_s1062" style="position:absolute;margin-left:225pt;margin-top:13.45pt;width:27pt;height:27pt;z-index:251678720">
            <v:textbox>
              <w:txbxContent>
                <w:p w:rsidR="00DD25BE" w:rsidRPr="001610D6" w:rsidRDefault="00DD25BE" w:rsidP="00942B8A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 w:rsidRPr="008E5FD3">
        <w:rPr>
          <w:noProof/>
          <w:sz w:val="26"/>
          <w:szCs w:val="26"/>
        </w:rPr>
        <w:pict>
          <v:oval id="_x0000_s1063" style="position:absolute;margin-left:-9pt;margin-top:13.45pt;width:27pt;height:27pt;z-index:251679744">
            <v:textbox>
              <w:txbxContent>
                <w:p w:rsidR="00DD25BE" w:rsidRPr="001610D6" w:rsidRDefault="00DD25BE" w:rsidP="00942B8A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</w:p>
    <w:p w:rsidR="00942B8A" w:rsidRPr="00525707" w:rsidRDefault="008E5FD3" w:rsidP="00942B8A">
      <w:pPr>
        <w:pStyle w:val="a7"/>
        <w:spacing w:after="0"/>
        <w:ind w:firstLine="709"/>
        <w:jc w:val="both"/>
        <w:outlineLvl w:val="0"/>
        <w:rPr>
          <w:spacing w:val="20"/>
          <w:sz w:val="8"/>
          <w:szCs w:val="8"/>
        </w:rPr>
      </w:pPr>
      <w:r w:rsidRPr="008E5FD3">
        <w:rPr>
          <w:b/>
          <w:noProof/>
          <w:sz w:val="28"/>
          <w:szCs w:val="28"/>
        </w:rPr>
        <w:pict>
          <v:rect id="_x0000_s1053" style="position:absolute;left:0;text-align:left;margin-left:234pt;margin-top:3.75pt;width:3in;height:69.2pt;z-index:251669504" strokecolor="#333" strokeweight="1pt">
            <v:textbox style="mso-next-textbox:#_x0000_s1053">
              <w:txbxContent>
                <w:p w:rsidR="00DD25BE" w:rsidRPr="003B4C26" w:rsidRDefault="00DD25BE" w:rsidP="00942B8A">
                  <w:pPr>
                    <w:shd w:val="clear" w:color="auto" w:fill="FFFFFF"/>
                    <w:rPr>
                      <w:color w:val="000000"/>
                      <w:sz w:val="12"/>
                      <w:szCs w:val="32"/>
                    </w:rPr>
                  </w:pPr>
                </w:p>
                <w:p w:rsidR="00DD25BE" w:rsidRPr="002F52C0" w:rsidRDefault="00DD25BE" w:rsidP="00942B8A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  </w:t>
                  </w:r>
                </w:p>
                <w:p w:rsidR="00DD25BE" w:rsidRPr="003B4C26" w:rsidRDefault="00DD25BE" w:rsidP="00942B8A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Pr="008E5FD3">
        <w:rPr>
          <w:b/>
          <w:noProof/>
          <w:sz w:val="28"/>
          <w:szCs w:val="28"/>
        </w:rPr>
        <w:pict>
          <v:rect id="_x0000_s1054" style="position:absolute;left:0;text-align:left;margin-left:0;margin-top:3.75pt;width:207pt;height:69.2pt;z-index:251670528" strokecolor="#333" strokeweight="1pt">
            <v:textbox style="mso-next-textbox:#_x0000_s1054">
              <w:txbxContent>
                <w:p w:rsidR="00DD25BE" w:rsidRPr="002F52C0" w:rsidRDefault="00DD25BE" w:rsidP="00942B8A">
                  <w:pPr>
                    <w:rPr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       </w:t>
                  </w:r>
                </w:p>
              </w:txbxContent>
            </v:textbox>
          </v:rect>
        </w:pict>
      </w:r>
    </w:p>
    <w:p w:rsidR="00942B8A" w:rsidRPr="00096D3D" w:rsidRDefault="00942B8A" w:rsidP="00942B8A">
      <w:pPr>
        <w:pStyle w:val="a7"/>
        <w:spacing w:after="0"/>
        <w:ind w:firstLine="709"/>
        <w:jc w:val="both"/>
        <w:outlineLvl w:val="0"/>
        <w:rPr>
          <w:spacing w:val="20"/>
          <w:sz w:val="16"/>
          <w:szCs w:val="16"/>
        </w:rPr>
      </w:pPr>
    </w:p>
    <w:p w:rsidR="00942B8A" w:rsidRPr="007E4686" w:rsidRDefault="00942B8A" w:rsidP="00942B8A">
      <w:pPr>
        <w:pStyle w:val="a7"/>
        <w:spacing w:after="0"/>
        <w:ind w:firstLine="709"/>
        <w:jc w:val="both"/>
        <w:outlineLvl w:val="0"/>
        <w:rPr>
          <w:spacing w:val="20"/>
          <w:sz w:val="16"/>
          <w:szCs w:val="16"/>
        </w:rPr>
      </w:pPr>
    </w:p>
    <w:p w:rsidR="00942B8A" w:rsidRDefault="00942B8A" w:rsidP="00942B8A">
      <w:pPr>
        <w:pStyle w:val="a7"/>
        <w:spacing w:after="0"/>
        <w:ind w:firstLine="709"/>
        <w:jc w:val="both"/>
        <w:outlineLvl w:val="0"/>
        <w:rPr>
          <w:spacing w:val="20"/>
          <w:sz w:val="16"/>
          <w:szCs w:val="16"/>
        </w:rPr>
      </w:pPr>
    </w:p>
    <w:p w:rsidR="00B60F80" w:rsidRPr="00410E60" w:rsidRDefault="008E5FD3" w:rsidP="00942B8A">
      <w:pPr>
        <w:pStyle w:val="a7"/>
        <w:spacing w:after="0"/>
        <w:ind w:firstLine="709"/>
        <w:jc w:val="both"/>
        <w:outlineLvl w:val="0"/>
        <w:rPr>
          <w:spacing w:val="20"/>
          <w:sz w:val="16"/>
          <w:szCs w:val="16"/>
        </w:rPr>
      </w:pPr>
      <w:r w:rsidRPr="008E5FD3">
        <w:rPr>
          <w:b/>
          <w:noProof/>
          <w:sz w:val="28"/>
          <w:szCs w:val="28"/>
        </w:rPr>
        <w:pict>
          <v:line id="_x0000_s1059" style="position:absolute;left:0;text-align:left;flip:x;z-index:251675648" from="450.65pt,4.3pt" to="468.65pt,4.3pt">
            <v:stroke endarrow="block"/>
          </v:line>
        </w:pict>
      </w:r>
      <w:r w:rsidRPr="008E5FD3">
        <w:rPr>
          <w:b/>
          <w:noProof/>
          <w:sz w:val="28"/>
          <w:szCs w:val="28"/>
        </w:rPr>
        <w:pict>
          <v:line id="_x0000_s1056" style="position:absolute;left:0;text-align:left;flip:x;z-index:251672576" from="207pt,4.3pt" to="234pt,4.3pt">
            <v:stroke endarrow="block"/>
          </v:line>
        </w:pict>
      </w: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AE3544" w:rsidRDefault="00AE3544" w:rsidP="00B60F80">
      <w:pPr>
        <w:pStyle w:val="a7"/>
        <w:spacing w:after="0"/>
        <w:ind w:firstLine="709"/>
        <w:jc w:val="both"/>
        <w:outlineLvl w:val="0"/>
        <w:rPr>
          <w:spacing w:val="20"/>
          <w:sz w:val="28"/>
          <w:szCs w:val="28"/>
        </w:rPr>
      </w:pPr>
    </w:p>
    <w:p w:rsidR="00B60F80" w:rsidRPr="00B60F80" w:rsidRDefault="00B60F80" w:rsidP="00B60F80">
      <w:pPr>
        <w:pStyle w:val="a7"/>
        <w:spacing w:after="0"/>
        <w:ind w:firstLine="709"/>
        <w:jc w:val="both"/>
        <w:outlineLvl w:val="0"/>
        <w:rPr>
          <w:color w:val="000000"/>
          <w:sz w:val="28"/>
          <w:szCs w:val="28"/>
        </w:rPr>
      </w:pPr>
      <w:r w:rsidRPr="00B60F80">
        <w:rPr>
          <w:spacing w:val="20"/>
          <w:sz w:val="28"/>
          <w:szCs w:val="28"/>
        </w:rPr>
        <w:lastRenderedPageBreak/>
        <w:t xml:space="preserve">Ситуация 2. </w:t>
      </w:r>
      <w:r w:rsidRPr="00B60F80">
        <w:rPr>
          <w:b/>
          <w:color w:val="000000"/>
          <w:spacing w:val="-4"/>
          <w:sz w:val="28"/>
          <w:szCs w:val="28"/>
        </w:rPr>
        <w:t>При возникновении аварийной ситуации в полете, к</w:t>
      </w:r>
      <w:r w:rsidRPr="00B60F80">
        <w:rPr>
          <w:b/>
          <w:color w:val="000000"/>
          <w:spacing w:val="-4"/>
          <w:sz w:val="28"/>
          <w:szCs w:val="28"/>
        </w:rPr>
        <w:t>о</w:t>
      </w:r>
      <w:r w:rsidRPr="00B60F80">
        <w:rPr>
          <w:b/>
          <w:color w:val="000000"/>
          <w:spacing w:val="-4"/>
          <w:sz w:val="28"/>
          <w:szCs w:val="28"/>
        </w:rPr>
        <w:t>мандир экипажа принял</w:t>
      </w:r>
      <w:r w:rsidRPr="00B60F80">
        <w:rPr>
          <w:b/>
          <w:color w:val="000000"/>
          <w:sz w:val="28"/>
          <w:szCs w:val="28"/>
        </w:rPr>
        <w:t xml:space="preserve"> решение на вынужденную посадку, о чем было с</w:t>
      </w:r>
      <w:r w:rsidRPr="00B60F80">
        <w:rPr>
          <w:b/>
          <w:color w:val="000000"/>
          <w:sz w:val="28"/>
          <w:szCs w:val="28"/>
        </w:rPr>
        <w:t>о</w:t>
      </w:r>
      <w:r w:rsidRPr="00B60F80">
        <w:rPr>
          <w:b/>
          <w:color w:val="000000"/>
          <w:sz w:val="28"/>
          <w:szCs w:val="28"/>
        </w:rPr>
        <w:t>общено стюардессой пассажирам. Каковы ваши дальнейшие действия? З</w:t>
      </w:r>
      <w:r w:rsidRPr="00B60F80">
        <w:rPr>
          <w:b/>
          <w:color w:val="000000"/>
          <w:sz w:val="28"/>
          <w:szCs w:val="28"/>
        </w:rPr>
        <w:t>а</w:t>
      </w:r>
      <w:r w:rsidRPr="00B60F80">
        <w:rPr>
          <w:b/>
          <w:color w:val="000000"/>
          <w:sz w:val="28"/>
          <w:szCs w:val="28"/>
        </w:rPr>
        <w:t>полните схему.</w:t>
      </w:r>
      <w:r w:rsidRPr="00B60F80">
        <w:rPr>
          <w:color w:val="000000"/>
          <w:sz w:val="28"/>
          <w:szCs w:val="28"/>
        </w:rPr>
        <w:t xml:space="preserve"> </w:t>
      </w:r>
    </w:p>
    <w:p w:rsidR="00B60F80" w:rsidRPr="00B60F80" w:rsidRDefault="00B60F80" w:rsidP="00B60F80">
      <w:pPr>
        <w:pStyle w:val="a7"/>
        <w:spacing w:after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B60F80" w:rsidRDefault="008E5FD3" w:rsidP="00B60F80">
      <w:pPr>
        <w:ind w:firstLine="709"/>
        <w:jc w:val="both"/>
        <w:rPr>
          <w:sz w:val="26"/>
          <w:szCs w:val="26"/>
        </w:rPr>
      </w:pPr>
      <w:r w:rsidRPr="008E5FD3">
        <w:rPr>
          <w:noProof/>
          <w:spacing w:val="20"/>
          <w:sz w:val="26"/>
          <w:szCs w:val="26"/>
        </w:rPr>
        <w:pict>
          <v:shape id="_x0000_s1064" type="#_x0000_t202" style="position:absolute;left:0;text-align:left;margin-left:153pt;margin-top:4.15pt;width:315pt;height:243pt;z-index:251681792" fillcolor="silver" strokecolor="gray">
            <v:textbox style="mso-next-textbox:#_x0000_s1064">
              <w:txbxContent>
                <w:p w:rsidR="00DD25BE" w:rsidRDefault="00DD25BE" w:rsidP="00B60F80"/>
              </w:txbxContent>
            </v:textbox>
          </v:shape>
        </w:pict>
      </w:r>
    </w:p>
    <w:p w:rsidR="00B60F80" w:rsidRPr="00BB1F85" w:rsidRDefault="008E5FD3" w:rsidP="00B60F80">
      <w:pPr>
        <w:ind w:firstLine="709"/>
        <w:jc w:val="both"/>
        <w:rPr>
          <w:color w:val="000000"/>
          <w:sz w:val="16"/>
          <w:szCs w:val="16"/>
        </w:rPr>
      </w:pPr>
      <w:r w:rsidRPr="008E5FD3">
        <w:rPr>
          <w:noProof/>
          <w:spacing w:val="20"/>
          <w:sz w:val="26"/>
          <w:szCs w:val="26"/>
        </w:rPr>
        <w:pict>
          <v:shape id="_x0000_s1065" type="#_x0000_t202" style="position:absolute;left:0;text-align:left;margin-left:18pt;margin-top:4.15pt;width:6in;height:48.05pt;z-index:251682816">
            <v:textbox style="mso-next-textbox:#_x0000_s1065">
              <w:txbxContent>
                <w:p w:rsidR="00DD25BE" w:rsidRPr="00A22B6A" w:rsidRDefault="00DD25BE" w:rsidP="00B60F80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 w:rsidRPr="00A22B6A">
                    <w:rPr>
                      <w:sz w:val="26"/>
                      <w:szCs w:val="26"/>
                    </w:rPr>
                    <w:t xml:space="preserve">1. </w:t>
                  </w:r>
                </w:p>
                <w:p w:rsidR="00DD25BE" w:rsidRPr="00A22B6A" w:rsidRDefault="00DD25BE" w:rsidP="00B60F80">
                  <w:pPr>
                    <w:rPr>
                      <w:sz w:val="26"/>
                      <w:szCs w:val="26"/>
                    </w:rPr>
                  </w:pPr>
                </w:p>
                <w:p w:rsidR="00DD25BE" w:rsidRPr="00361838" w:rsidRDefault="00DD25BE" w:rsidP="00B60F80">
                  <w:pPr>
                    <w:jc w:val="both"/>
                  </w:pPr>
                </w:p>
              </w:txbxContent>
            </v:textbox>
          </v:shape>
        </w:pict>
      </w:r>
    </w:p>
    <w:p w:rsidR="00B60F80" w:rsidRDefault="00B60F80" w:rsidP="00B60F80">
      <w:pPr>
        <w:pStyle w:val="a5"/>
        <w:rPr>
          <w:spacing w:val="18"/>
          <w:sz w:val="26"/>
          <w:szCs w:val="26"/>
        </w:rPr>
      </w:pPr>
    </w:p>
    <w:p w:rsidR="00B60F80" w:rsidRDefault="00B60F80" w:rsidP="00B60F80">
      <w:pPr>
        <w:pStyle w:val="a5"/>
        <w:rPr>
          <w:spacing w:val="18"/>
          <w:sz w:val="26"/>
          <w:szCs w:val="26"/>
        </w:rPr>
      </w:pPr>
    </w:p>
    <w:p w:rsidR="00B60F80" w:rsidRDefault="008E5FD3" w:rsidP="00B60F80">
      <w:pPr>
        <w:pStyle w:val="a5"/>
        <w:rPr>
          <w:spacing w:val="18"/>
          <w:sz w:val="26"/>
          <w:szCs w:val="26"/>
        </w:rPr>
      </w:pPr>
      <w:r w:rsidRPr="008E5FD3">
        <w:rPr>
          <w:noProof/>
          <w:sz w:val="16"/>
          <w:szCs w:val="16"/>
        </w:rPr>
        <w:pict>
          <v:shape id="_x0000_s1067" type="#_x0000_t202" style="position:absolute;left:0;text-align:left;margin-left:18pt;margin-top:10.1pt;width:6in;height:45pt;z-index:251684864">
            <v:textbox>
              <w:txbxContent>
                <w:p w:rsidR="00DD25BE" w:rsidRPr="00A22B6A" w:rsidRDefault="00DD25BE" w:rsidP="00B60F80">
                  <w:pPr>
                    <w:rPr>
                      <w:sz w:val="26"/>
                      <w:szCs w:val="26"/>
                    </w:rPr>
                  </w:pPr>
                  <w:r w:rsidRPr="00A22B6A">
                    <w:rPr>
                      <w:sz w:val="26"/>
                      <w:szCs w:val="26"/>
                    </w:rPr>
                    <w:t xml:space="preserve">2. </w:t>
                  </w:r>
                </w:p>
                <w:p w:rsidR="00DD25BE" w:rsidRPr="00361838" w:rsidRDefault="00DD25BE" w:rsidP="00B60F80">
                  <w:pPr>
                    <w:spacing w:line="192" w:lineRule="auto"/>
                    <w:jc w:val="both"/>
                  </w:pPr>
                </w:p>
                <w:p w:rsidR="00DD25BE" w:rsidRDefault="00DD25BE" w:rsidP="00B60F80"/>
              </w:txbxContent>
            </v:textbox>
          </v:shape>
        </w:pict>
      </w:r>
    </w:p>
    <w:p w:rsidR="00B60F80" w:rsidRDefault="00B60F80" w:rsidP="00B60F80">
      <w:pPr>
        <w:pStyle w:val="a5"/>
        <w:rPr>
          <w:spacing w:val="18"/>
          <w:sz w:val="26"/>
          <w:szCs w:val="26"/>
        </w:rPr>
      </w:pPr>
    </w:p>
    <w:p w:rsidR="00B60F80" w:rsidRDefault="00B60F80" w:rsidP="00B60F80">
      <w:pPr>
        <w:pStyle w:val="a5"/>
        <w:rPr>
          <w:spacing w:val="18"/>
          <w:sz w:val="26"/>
          <w:szCs w:val="26"/>
        </w:rPr>
      </w:pPr>
    </w:p>
    <w:p w:rsidR="00B60F80" w:rsidRDefault="008E5FD3" w:rsidP="00B60F80">
      <w:pPr>
        <w:pStyle w:val="a5"/>
        <w:rPr>
          <w:spacing w:val="18"/>
          <w:sz w:val="26"/>
          <w:szCs w:val="26"/>
        </w:rPr>
      </w:pPr>
      <w:r w:rsidRPr="008E5FD3">
        <w:rPr>
          <w:b/>
          <w:i/>
          <w:noProof/>
          <w:sz w:val="26"/>
          <w:szCs w:val="28"/>
        </w:rPr>
        <w:pict>
          <v:shape id="_x0000_s1066" type="#_x0000_t202" style="position:absolute;left:0;text-align:left;margin-left:18pt;margin-top:10.25pt;width:6in;height:45pt;z-index:251683840">
            <v:textbox>
              <w:txbxContent>
                <w:p w:rsidR="00DD25BE" w:rsidRPr="00A22B6A" w:rsidRDefault="00DD25BE" w:rsidP="00B60F80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 w:rsidRPr="00A22B6A">
                    <w:rPr>
                      <w:sz w:val="26"/>
                      <w:szCs w:val="26"/>
                    </w:rPr>
                    <w:t xml:space="preserve">3. </w:t>
                  </w:r>
                </w:p>
                <w:p w:rsidR="00DD25BE" w:rsidRPr="00361838" w:rsidRDefault="00DD25BE" w:rsidP="00B60F80">
                  <w:pPr>
                    <w:spacing w:line="192" w:lineRule="auto"/>
                    <w:jc w:val="both"/>
                    <w:outlineLvl w:val="0"/>
                    <w:rPr>
                      <w:spacing w:val="-8"/>
                    </w:rPr>
                  </w:pPr>
                </w:p>
                <w:p w:rsidR="00DD25BE" w:rsidRDefault="00DD25BE" w:rsidP="00B60F80"/>
              </w:txbxContent>
            </v:textbox>
          </v:shape>
        </w:pict>
      </w:r>
    </w:p>
    <w:p w:rsidR="00B60F80" w:rsidRDefault="00B60F80" w:rsidP="00B60F80">
      <w:pPr>
        <w:pStyle w:val="a5"/>
        <w:rPr>
          <w:spacing w:val="18"/>
          <w:sz w:val="26"/>
          <w:szCs w:val="26"/>
        </w:rPr>
      </w:pPr>
    </w:p>
    <w:p w:rsidR="00B60F80" w:rsidRDefault="00B60F80" w:rsidP="00B60F80">
      <w:pPr>
        <w:pStyle w:val="a5"/>
        <w:rPr>
          <w:spacing w:val="18"/>
          <w:sz w:val="26"/>
          <w:szCs w:val="26"/>
        </w:rPr>
      </w:pPr>
    </w:p>
    <w:p w:rsidR="00B60F80" w:rsidRDefault="008E5FD3" w:rsidP="00B60F80">
      <w:pPr>
        <w:ind w:firstLine="709"/>
        <w:jc w:val="both"/>
        <w:rPr>
          <w:b/>
          <w:i/>
          <w:sz w:val="26"/>
        </w:rPr>
      </w:pPr>
      <w:r w:rsidRPr="008E5FD3">
        <w:rPr>
          <w:b/>
          <w:i/>
          <w:noProof/>
          <w:sz w:val="26"/>
          <w:szCs w:val="28"/>
        </w:rPr>
        <w:pict>
          <v:shape id="_x0000_s1068" type="#_x0000_t202" style="position:absolute;left:0;text-align:left;margin-left:18pt;margin-top:10.4pt;width:6in;height:45pt;z-index:251685888">
            <v:textbox>
              <w:txbxContent>
                <w:p w:rsidR="00DD25BE" w:rsidRPr="00A22B6A" w:rsidRDefault="00DD25BE" w:rsidP="00B60F80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  <w:r w:rsidRPr="00A22B6A">
                    <w:rPr>
                      <w:sz w:val="26"/>
                      <w:szCs w:val="26"/>
                    </w:rPr>
                    <w:t xml:space="preserve">4. </w:t>
                  </w:r>
                </w:p>
                <w:p w:rsidR="00DD25BE" w:rsidRPr="00361838" w:rsidRDefault="00DD25BE" w:rsidP="00B60F80">
                  <w:pPr>
                    <w:spacing w:line="192" w:lineRule="auto"/>
                    <w:outlineLvl w:val="0"/>
                  </w:pPr>
                </w:p>
              </w:txbxContent>
            </v:textbox>
          </v:shape>
        </w:pict>
      </w:r>
    </w:p>
    <w:p w:rsidR="00B60F80" w:rsidRPr="00096D3D" w:rsidRDefault="00B60F80" w:rsidP="00B60F80">
      <w:pPr>
        <w:ind w:firstLine="709"/>
        <w:jc w:val="both"/>
        <w:rPr>
          <w:b/>
          <w:i/>
          <w:sz w:val="16"/>
          <w:szCs w:val="16"/>
        </w:rPr>
      </w:pPr>
    </w:p>
    <w:p w:rsidR="00B60F80" w:rsidRDefault="00B60F80" w:rsidP="00B60F80"/>
    <w:p w:rsidR="00B60F80" w:rsidRDefault="00B60F80" w:rsidP="00B60F80"/>
    <w:p w:rsidR="00B60F80" w:rsidRDefault="00B60F80" w:rsidP="00B60F80"/>
    <w:p w:rsidR="00B60F80" w:rsidRDefault="00B60F80" w:rsidP="00B60F80"/>
    <w:p w:rsidR="00B60F80" w:rsidRDefault="00B60F80" w:rsidP="00B60F80"/>
    <w:p w:rsidR="00B60F80" w:rsidRDefault="00B60F80" w:rsidP="00B60F80"/>
    <w:p w:rsidR="00942B8A" w:rsidRPr="00A56E01" w:rsidRDefault="00942B8A" w:rsidP="00A56E01">
      <w:pPr>
        <w:jc w:val="both"/>
        <w:rPr>
          <w:b/>
          <w:sz w:val="28"/>
          <w:szCs w:val="28"/>
        </w:rPr>
      </w:pPr>
    </w:p>
    <w:p w:rsidR="0093294A" w:rsidRPr="007E0905" w:rsidRDefault="0093294A" w:rsidP="007E0905">
      <w:pPr>
        <w:rPr>
          <w:b/>
          <w:sz w:val="28"/>
          <w:szCs w:val="28"/>
        </w:rPr>
      </w:pPr>
    </w:p>
    <w:p w:rsidR="00AE3544" w:rsidRDefault="00AE3544" w:rsidP="00687974">
      <w:pPr>
        <w:jc w:val="both"/>
        <w:rPr>
          <w:b/>
          <w:sz w:val="28"/>
          <w:szCs w:val="28"/>
          <w:u w:val="single"/>
        </w:rPr>
      </w:pPr>
    </w:p>
    <w:p w:rsidR="00AE3544" w:rsidRDefault="00AE3544" w:rsidP="00687974">
      <w:pPr>
        <w:jc w:val="both"/>
        <w:rPr>
          <w:b/>
          <w:sz w:val="28"/>
          <w:szCs w:val="28"/>
          <w:u w:val="single"/>
        </w:rPr>
      </w:pPr>
    </w:p>
    <w:p w:rsidR="001E2D39" w:rsidRDefault="001E2D39" w:rsidP="001E2D3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Заполните таблицы в заданиях 63 - 66</w:t>
      </w:r>
      <w:r w:rsidRPr="00482683">
        <w:rPr>
          <w:b/>
          <w:sz w:val="28"/>
          <w:szCs w:val="28"/>
          <w:u w:val="single"/>
        </w:rPr>
        <w:t>:</w:t>
      </w:r>
      <w:r>
        <w:rPr>
          <w:b/>
          <w:sz w:val="28"/>
          <w:szCs w:val="28"/>
          <w:u w:val="single"/>
        </w:rPr>
        <w:t xml:space="preserve"> </w:t>
      </w:r>
    </w:p>
    <w:p w:rsidR="00874761" w:rsidRDefault="00874761" w:rsidP="00687974">
      <w:pPr>
        <w:jc w:val="both"/>
        <w:rPr>
          <w:b/>
          <w:sz w:val="28"/>
          <w:szCs w:val="28"/>
          <w:u w:val="single"/>
        </w:rPr>
      </w:pPr>
    </w:p>
    <w:p w:rsidR="00874761" w:rsidRPr="00874761" w:rsidRDefault="00874761" w:rsidP="003A3C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Запишите в таблиц</w:t>
      </w:r>
      <w:r w:rsidR="00C341CB">
        <w:rPr>
          <w:sz w:val="28"/>
          <w:szCs w:val="28"/>
        </w:rPr>
        <w:t>ах</w:t>
      </w:r>
      <w:r>
        <w:rPr>
          <w:sz w:val="28"/>
          <w:szCs w:val="28"/>
        </w:rPr>
        <w:t xml:space="preserve"> Ваши действия в случае возникновения пожар</w:t>
      </w:r>
      <w:r w:rsidR="00DD25BE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DD25BE">
        <w:rPr>
          <w:sz w:val="28"/>
          <w:szCs w:val="28"/>
        </w:rPr>
        <w:t>в различных ситуациях</w:t>
      </w:r>
      <w:r>
        <w:rPr>
          <w:sz w:val="28"/>
          <w:szCs w:val="28"/>
        </w:rPr>
        <w:t xml:space="preserve">, в очерёдности их выполнения. </w:t>
      </w:r>
    </w:p>
    <w:p w:rsidR="00482683" w:rsidRPr="00482683" w:rsidRDefault="00482683" w:rsidP="00914A01">
      <w:pPr>
        <w:jc w:val="both"/>
        <w:rPr>
          <w:b/>
          <w:sz w:val="28"/>
          <w:szCs w:val="28"/>
          <w:u w:val="single"/>
        </w:rPr>
      </w:pPr>
    </w:p>
    <w:p w:rsidR="004B3353" w:rsidRDefault="00B60F80" w:rsidP="004B33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D784D">
        <w:rPr>
          <w:b/>
          <w:sz w:val="28"/>
          <w:szCs w:val="28"/>
        </w:rPr>
        <w:t>3</w:t>
      </w:r>
      <w:r w:rsidR="004B3353">
        <w:rPr>
          <w:b/>
          <w:sz w:val="28"/>
          <w:szCs w:val="28"/>
        </w:rPr>
        <w:t xml:space="preserve">. </w:t>
      </w:r>
      <w:r w:rsidR="00CB6B5F">
        <w:rPr>
          <w:b/>
          <w:sz w:val="28"/>
          <w:szCs w:val="28"/>
        </w:rPr>
        <w:t xml:space="preserve">Порядок </w:t>
      </w:r>
      <w:r w:rsidR="004B3353">
        <w:rPr>
          <w:b/>
          <w:sz w:val="28"/>
          <w:szCs w:val="28"/>
        </w:rPr>
        <w:t>Ваши</w:t>
      </w:r>
      <w:r w:rsidR="00CB6B5F">
        <w:rPr>
          <w:b/>
          <w:sz w:val="28"/>
          <w:szCs w:val="28"/>
        </w:rPr>
        <w:t>х</w:t>
      </w:r>
      <w:r w:rsidR="004B3353">
        <w:rPr>
          <w:b/>
          <w:sz w:val="28"/>
          <w:szCs w:val="28"/>
        </w:rPr>
        <w:t xml:space="preserve"> действи</w:t>
      </w:r>
      <w:r w:rsidR="00E042B6">
        <w:rPr>
          <w:b/>
          <w:sz w:val="28"/>
          <w:szCs w:val="28"/>
        </w:rPr>
        <w:t>й</w:t>
      </w:r>
      <w:r w:rsidR="00DF585C">
        <w:rPr>
          <w:b/>
          <w:sz w:val="28"/>
          <w:szCs w:val="28"/>
        </w:rPr>
        <w:t>, если в квартире возник пожар</w:t>
      </w:r>
    </w:p>
    <w:p w:rsidR="00DF585C" w:rsidRDefault="00DF585C" w:rsidP="004B3353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231830" w:rsidRPr="005E46E9" w:rsidTr="005E46E9">
        <w:tc>
          <w:tcPr>
            <w:tcW w:w="9853" w:type="dxa"/>
          </w:tcPr>
          <w:p w:rsidR="00231830" w:rsidRDefault="00DF585C" w:rsidP="005E4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DF585C" w:rsidRDefault="00DF585C" w:rsidP="005E46E9">
            <w:pPr>
              <w:jc w:val="both"/>
              <w:rPr>
                <w:sz w:val="28"/>
                <w:szCs w:val="28"/>
              </w:rPr>
            </w:pPr>
          </w:p>
          <w:p w:rsidR="00DD25BE" w:rsidRPr="005E46E9" w:rsidRDefault="00DD25BE" w:rsidP="005E46E9">
            <w:pPr>
              <w:jc w:val="both"/>
              <w:rPr>
                <w:sz w:val="28"/>
                <w:szCs w:val="28"/>
              </w:rPr>
            </w:pPr>
          </w:p>
        </w:tc>
      </w:tr>
      <w:tr w:rsidR="00231830" w:rsidRPr="005E46E9" w:rsidTr="005E46E9">
        <w:tc>
          <w:tcPr>
            <w:tcW w:w="9853" w:type="dxa"/>
          </w:tcPr>
          <w:p w:rsidR="00231830" w:rsidRDefault="00231830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2.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Default="00DF585C" w:rsidP="00DF585C">
            <w:pPr>
              <w:jc w:val="both"/>
              <w:rPr>
                <w:sz w:val="28"/>
                <w:szCs w:val="28"/>
              </w:rPr>
            </w:pPr>
          </w:p>
          <w:p w:rsidR="00DD25BE" w:rsidRPr="005E46E9" w:rsidRDefault="00DD25BE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231830" w:rsidRPr="005E46E9" w:rsidTr="005E46E9">
        <w:tc>
          <w:tcPr>
            <w:tcW w:w="9853" w:type="dxa"/>
          </w:tcPr>
          <w:p w:rsidR="00231830" w:rsidRDefault="00231830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D25BE" w:rsidRDefault="00DD25BE" w:rsidP="00DF585C">
            <w:pPr>
              <w:jc w:val="both"/>
              <w:rPr>
                <w:sz w:val="28"/>
                <w:szCs w:val="28"/>
              </w:rPr>
            </w:pP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</w:tbl>
    <w:p w:rsidR="0093294A" w:rsidRDefault="0093294A" w:rsidP="004B3353">
      <w:pPr>
        <w:ind w:firstLine="708"/>
        <w:jc w:val="both"/>
        <w:rPr>
          <w:b/>
          <w:sz w:val="28"/>
          <w:szCs w:val="28"/>
        </w:rPr>
      </w:pPr>
    </w:p>
    <w:p w:rsidR="00DF585C" w:rsidRDefault="00DF585C" w:rsidP="004B3353">
      <w:pPr>
        <w:ind w:firstLine="708"/>
        <w:jc w:val="both"/>
        <w:rPr>
          <w:b/>
          <w:sz w:val="28"/>
          <w:szCs w:val="28"/>
        </w:rPr>
      </w:pPr>
    </w:p>
    <w:p w:rsidR="00AE3544" w:rsidRDefault="00AE3544" w:rsidP="004B3353">
      <w:pPr>
        <w:ind w:firstLine="708"/>
        <w:jc w:val="both"/>
        <w:rPr>
          <w:b/>
          <w:sz w:val="28"/>
          <w:szCs w:val="28"/>
        </w:rPr>
      </w:pPr>
    </w:p>
    <w:p w:rsidR="00AE3544" w:rsidRDefault="00AE3544" w:rsidP="004B3353">
      <w:pPr>
        <w:ind w:firstLine="708"/>
        <w:jc w:val="both"/>
        <w:rPr>
          <w:b/>
          <w:sz w:val="28"/>
          <w:szCs w:val="28"/>
        </w:rPr>
      </w:pPr>
    </w:p>
    <w:p w:rsidR="00AE3544" w:rsidRDefault="00AE3544" w:rsidP="004B3353">
      <w:pPr>
        <w:ind w:firstLine="708"/>
        <w:jc w:val="both"/>
        <w:rPr>
          <w:b/>
          <w:sz w:val="28"/>
          <w:szCs w:val="28"/>
        </w:rPr>
      </w:pPr>
    </w:p>
    <w:p w:rsidR="00AE3544" w:rsidRDefault="00AE3544" w:rsidP="004B3353">
      <w:pPr>
        <w:ind w:firstLine="708"/>
        <w:jc w:val="both"/>
        <w:rPr>
          <w:b/>
          <w:sz w:val="28"/>
          <w:szCs w:val="28"/>
        </w:rPr>
      </w:pPr>
    </w:p>
    <w:p w:rsidR="00CB6B5F" w:rsidRDefault="00B60F80" w:rsidP="004B33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8D784D">
        <w:rPr>
          <w:b/>
          <w:sz w:val="28"/>
          <w:szCs w:val="28"/>
        </w:rPr>
        <w:t>4</w:t>
      </w:r>
      <w:r w:rsidR="00CB6B5F">
        <w:rPr>
          <w:b/>
          <w:sz w:val="28"/>
          <w:szCs w:val="28"/>
        </w:rPr>
        <w:t xml:space="preserve">. Порядок Ваших действий при </w:t>
      </w:r>
      <w:r w:rsidR="00DF585C">
        <w:rPr>
          <w:b/>
          <w:sz w:val="28"/>
          <w:szCs w:val="28"/>
        </w:rPr>
        <w:t>эвакуации из горящего помещения</w:t>
      </w:r>
    </w:p>
    <w:p w:rsidR="00DF585C" w:rsidRDefault="00DF585C" w:rsidP="004B3353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CB6B5F" w:rsidRPr="005E46E9" w:rsidTr="005E46E9">
        <w:tc>
          <w:tcPr>
            <w:tcW w:w="9853" w:type="dxa"/>
          </w:tcPr>
          <w:p w:rsidR="00CB6B5F" w:rsidRDefault="00CB6B5F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1.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CB6B5F" w:rsidRPr="005E46E9" w:rsidTr="005E46E9">
        <w:tc>
          <w:tcPr>
            <w:tcW w:w="9853" w:type="dxa"/>
          </w:tcPr>
          <w:p w:rsidR="00CB6B5F" w:rsidRDefault="00DF585C" w:rsidP="005E4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DF585C" w:rsidRPr="005E46E9" w:rsidRDefault="00DF585C" w:rsidP="005E46E9">
            <w:pPr>
              <w:jc w:val="both"/>
              <w:rPr>
                <w:sz w:val="28"/>
                <w:szCs w:val="28"/>
              </w:rPr>
            </w:pPr>
          </w:p>
        </w:tc>
      </w:tr>
      <w:tr w:rsidR="00CB6B5F" w:rsidRPr="005E46E9" w:rsidTr="005E46E9">
        <w:tc>
          <w:tcPr>
            <w:tcW w:w="9853" w:type="dxa"/>
          </w:tcPr>
          <w:p w:rsidR="00CB6B5F" w:rsidRDefault="00CB6B5F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CB6B5F" w:rsidRPr="005E46E9" w:rsidTr="005E46E9">
        <w:tc>
          <w:tcPr>
            <w:tcW w:w="9853" w:type="dxa"/>
          </w:tcPr>
          <w:p w:rsidR="00CB6B5F" w:rsidRDefault="00CB6B5F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4.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CB6B5F" w:rsidRPr="005E46E9" w:rsidTr="005E46E9">
        <w:tc>
          <w:tcPr>
            <w:tcW w:w="9853" w:type="dxa"/>
          </w:tcPr>
          <w:p w:rsidR="00CB6B5F" w:rsidRDefault="00CB6B5F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5.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CB6B5F" w:rsidRPr="005E46E9" w:rsidTr="005E46E9">
        <w:tc>
          <w:tcPr>
            <w:tcW w:w="9853" w:type="dxa"/>
          </w:tcPr>
          <w:p w:rsidR="00DF585C" w:rsidRDefault="00CB6B5F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6.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CB6B5F" w:rsidRPr="005E46E9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  </w:t>
            </w:r>
          </w:p>
        </w:tc>
      </w:tr>
    </w:tbl>
    <w:p w:rsidR="00CB6B5F" w:rsidRDefault="00CB6B5F" w:rsidP="00CB6B5F">
      <w:pPr>
        <w:jc w:val="both"/>
        <w:rPr>
          <w:b/>
          <w:sz w:val="28"/>
          <w:szCs w:val="28"/>
        </w:rPr>
      </w:pPr>
    </w:p>
    <w:p w:rsidR="000F738B" w:rsidRDefault="00CE10A2" w:rsidP="00CB6B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60F80">
        <w:rPr>
          <w:b/>
          <w:sz w:val="28"/>
          <w:szCs w:val="28"/>
        </w:rPr>
        <w:t>6</w:t>
      </w:r>
      <w:r w:rsidR="008D784D">
        <w:rPr>
          <w:b/>
          <w:sz w:val="28"/>
          <w:szCs w:val="28"/>
        </w:rPr>
        <w:t>5</w:t>
      </w:r>
      <w:r w:rsidR="000F738B">
        <w:rPr>
          <w:b/>
          <w:sz w:val="28"/>
          <w:szCs w:val="28"/>
        </w:rPr>
        <w:t>. Порядок Ваших действий, если нет возможности покинуть ква</w:t>
      </w:r>
      <w:r w:rsidR="000F738B">
        <w:rPr>
          <w:b/>
          <w:sz w:val="28"/>
          <w:szCs w:val="28"/>
        </w:rPr>
        <w:t>р</w:t>
      </w:r>
      <w:r w:rsidR="000F738B">
        <w:rPr>
          <w:b/>
          <w:sz w:val="28"/>
          <w:szCs w:val="28"/>
        </w:rPr>
        <w:t>тиру при пожаре в доме</w:t>
      </w:r>
    </w:p>
    <w:p w:rsidR="00DD25BE" w:rsidRDefault="00DD25BE" w:rsidP="00CB6B5F">
      <w:pPr>
        <w:jc w:val="both"/>
        <w:rPr>
          <w:b/>
          <w:sz w:val="28"/>
          <w:szCs w:val="28"/>
        </w:rPr>
      </w:pPr>
    </w:p>
    <w:p w:rsidR="00DF585C" w:rsidRDefault="00DF585C" w:rsidP="00CB6B5F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0F738B" w:rsidRPr="005E46E9" w:rsidTr="005E46E9">
        <w:tc>
          <w:tcPr>
            <w:tcW w:w="9853" w:type="dxa"/>
          </w:tcPr>
          <w:p w:rsidR="000F738B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1.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0F738B" w:rsidRPr="005E46E9" w:rsidTr="005E46E9">
        <w:tc>
          <w:tcPr>
            <w:tcW w:w="9853" w:type="dxa"/>
          </w:tcPr>
          <w:p w:rsidR="000F738B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2.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0F738B" w:rsidRPr="005E46E9" w:rsidTr="005E46E9">
        <w:tc>
          <w:tcPr>
            <w:tcW w:w="9853" w:type="dxa"/>
          </w:tcPr>
          <w:p w:rsidR="000F738B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  <w:r w:rsidR="00DF585C">
              <w:rPr>
                <w:sz w:val="28"/>
                <w:szCs w:val="28"/>
              </w:rPr>
              <w:t xml:space="preserve">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0F738B" w:rsidRPr="005E46E9" w:rsidTr="005E46E9">
        <w:tc>
          <w:tcPr>
            <w:tcW w:w="9853" w:type="dxa"/>
          </w:tcPr>
          <w:p w:rsidR="000F738B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4.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0F738B" w:rsidRPr="005E46E9" w:rsidTr="005E46E9">
        <w:tc>
          <w:tcPr>
            <w:tcW w:w="9853" w:type="dxa"/>
          </w:tcPr>
          <w:p w:rsidR="000F738B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5.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0F738B" w:rsidRPr="005E46E9" w:rsidTr="005E46E9">
        <w:tc>
          <w:tcPr>
            <w:tcW w:w="9853" w:type="dxa"/>
          </w:tcPr>
          <w:p w:rsidR="00DF585C" w:rsidRDefault="000F738B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6. </w:t>
            </w:r>
          </w:p>
          <w:p w:rsidR="00DD25BE" w:rsidRPr="005E46E9" w:rsidRDefault="00DD25BE" w:rsidP="00DF585C">
            <w:pPr>
              <w:jc w:val="both"/>
              <w:rPr>
                <w:sz w:val="28"/>
                <w:szCs w:val="28"/>
              </w:rPr>
            </w:pPr>
          </w:p>
        </w:tc>
      </w:tr>
    </w:tbl>
    <w:p w:rsidR="0093294A" w:rsidRDefault="0093294A" w:rsidP="00A1015E">
      <w:pPr>
        <w:ind w:firstLine="708"/>
        <w:jc w:val="both"/>
        <w:rPr>
          <w:b/>
          <w:sz w:val="28"/>
          <w:szCs w:val="28"/>
        </w:rPr>
      </w:pPr>
    </w:p>
    <w:p w:rsidR="000F738B" w:rsidRDefault="00B60F80" w:rsidP="00A1015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D784D">
        <w:rPr>
          <w:b/>
          <w:sz w:val="28"/>
          <w:szCs w:val="28"/>
        </w:rPr>
        <w:t>6</w:t>
      </w:r>
      <w:r w:rsidR="00A1015E">
        <w:rPr>
          <w:b/>
          <w:sz w:val="28"/>
          <w:szCs w:val="28"/>
        </w:rPr>
        <w:t>. Порядок Ваших действий при загорании телевизора</w:t>
      </w:r>
    </w:p>
    <w:p w:rsidR="00A1015E" w:rsidRDefault="00CB6B5F" w:rsidP="00A101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D25BE" w:rsidRDefault="00DD25BE" w:rsidP="00A1015E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A1015E" w:rsidRPr="005E46E9" w:rsidTr="005E46E9">
        <w:tc>
          <w:tcPr>
            <w:tcW w:w="9853" w:type="dxa"/>
          </w:tcPr>
          <w:p w:rsidR="00A1015E" w:rsidRDefault="00A1015E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1.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A1015E" w:rsidRPr="005E46E9" w:rsidTr="005E46E9">
        <w:tc>
          <w:tcPr>
            <w:tcW w:w="9853" w:type="dxa"/>
          </w:tcPr>
          <w:p w:rsidR="00A1015E" w:rsidRDefault="00A1015E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2.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A1015E" w:rsidRPr="005E46E9" w:rsidTr="005E46E9">
        <w:tc>
          <w:tcPr>
            <w:tcW w:w="9853" w:type="dxa"/>
          </w:tcPr>
          <w:p w:rsidR="00A1015E" w:rsidRDefault="00A1015E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3.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  <w:tr w:rsidR="00A1015E" w:rsidRPr="005E46E9" w:rsidTr="005E46E9">
        <w:tc>
          <w:tcPr>
            <w:tcW w:w="9853" w:type="dxa"/>
          </w:tcPr>
          <w:p w:rsidR="00A1015E" w:rsidRDefault="00A1015E" w:rsidP="00DF585C">
            <w:pPr>
              <w:jc w:val="both"/>
              <w:rPr>
                <w:sz w:val="28"/>
                <w:szCs w:val="28"/>
              </w:rPr>
            </w:pPr>
            <w:r w:rsidRPr="005E46E9">
              <w:rPr>
                <w:sz w:val="28"/>
                <w:szCs w:val="28"/>
              </w:rPr>
              <w:t xml:space="preserve">4. </w:t>
            </w:r>
          </w:p>
          <w:p w:rsidR="00DF585C" w:rsidRPr="005E46E9" w:rsidRDefault="00DF585C" w:rsidP="00DF585C">
            <w:pPr>
              <w:jc w:val="both"/>
              <w:rPr>
                <w:sz w:val="28"/>
                <w:szCs w:val="28"/>
              </w:rPr>
            </w:pPr>
          </w:p>
        </w:tc>
      </w:tr>
    </w:tbl>
    <w:p w:rsidR="004B3353" w:rsidRDefault="004B3353" w:rsidP="004B3353">
      <w:pPr>
        <w:ind w:firstLine="708"/>
        <w:jc w:val="both"/>
        <w:rPr>
          <w:b/>
          <w:sz w:val="28"/>
          <w:szCs w:val="28"/>
        </w:rPr>
      </w:pPr>
    </w:p>
    <w:p w:rsidR="00E042B6" w:rsidRDefault="00E042B6" w:rsidP="005E46E9">
      <w:pPr>
        <w:jc w:val="both"/>
        <w:rPr>
          <w:b/>
          <w:sz w:val="28"/>
          <w:szCs w:val="28"/>
          <w:u w:val="single"/>
        </w:rPr>
      </w:pPr>
    </w:p>
    <w:p w:rsidR="007E0905" w:rsidRDefault="00B60F80" w:rsidP="007E0905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8D784D">
        <w:rPr>
          <w:b/>
          <w:sz w:val="28"/>
          <w:szCs w:val="28"/>
        </w:rPr>
        <w:t>7</w:t>
      </w:r>
      <w:r w:rsidR="007E0905" w:rsidRPr="003C6214">
        <w:rPr>
          <w:b/>
          <w:sz w:val="28"/>
          <w:szCs w:val="28"/>
        </w:rPr>
        <w:t>. При помощи стрелок установите связь между приведенными пон</w:t>
      </w:r>
      <w:r w:rsidR="007E0905" w:rsidRPr="003C6214">
        <w:rPr>
          <w:b/>
          <w:sz w:val="28"/>
          <w:szCs w:val="28"/>
        </w:rPr>
        <w:t>я</w:t>
      </w:r>
      <w:r w:rsidR="007E0905" w:rsidRPr="003C6214">
        <w:rPr>
          <w:b/>
          <w:sz w:val="28"/>
          <w:szCs w:val="28"/>
        </w:rPr>
        <w:t>тиями и их определениями:</w:t>
      </w:r>
    </w:p>
    <w:p w:rsidR="00606CBE" w:rsidRPr="00606CBE" w:rsidRDefault="00606CBE" w:rsidP="007E0905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каждую правильно установленную связь начисляется 2 (два) балла. За неверно </w:t>
      </w:r>
      <w:proofErr w:type="gramStart"/>
      <w:r>
        <w:rPr>
          <w:sz w:val="28"/>
          <w:szCs w:val="28"/>
        </w:rPr>
        <w:t>указанную</w:t>
      </w:r>
      <w:proofErr w:type="gramEnd"/>
      <w:r>
        <w:rPr>
          <w:sz w:val="28"/>
          <w:szCs w:val="28"/>
        </w:rPr>
        <w:t xml:space="preserve"> – 0 (ноль) баллов.</w:t>
      </w:r>
    </w:p>
    <w:p w:rsidR="007E0905" w:rsidRPr="003C6214" w:rsidRDefault="007E0905" w:rsidP="007E0905">
      <w:pPr>
        <w:ind w:left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2520"/>
        <w:gridCol w:w="4320"/>
      </w:tblGrid>
      <w:tr w:rsidR="007E0905" w:rsidRPr="003C6214" w:rsidTr="00606CBE">
        <w:tc>
          <w:tcPr>
            <w:tcW w:w="2448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i/>
                <w:iCs/>
                <w:color w:val="000000"/>
                <w:sz w:val="28"/>
                <w:szCs w:val="28"/>
              </w:rPr>
              <w:t>Строй</w:t>
            </w: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color w:val="000000"/>
                <w:sz w:val="28"/>
                <w:szCs w:val="28"/>
              </w:rPr>
              <w:t>Расстояние от первой шеренги (впереди стоящего военнослуж</w:t>
            </w:r>
            <w:r w:rsidRPr="003C6214">
              <w:rPr>
                <w:color w:val="000000"/>
                <w:sz w:val="28"/>
                <w:szCs w:val="28"/>
              </w:rPr>
              <w:t>а</w:t>
            </w:r>
            <w:r w:rsidRPr="003C6214">
              <w:rPr>
                <w:color w:val="000000"/>
                <w:sz w:val="28"/>
                <w:szCs w:val="28"/>
              </w:rPr>
              <w:t>щего) до последней (позади стоящего военнослужащего), а при действиях на машинах — расстояние от первой линии м</w:t>
            </w:r>
            <w:r w:rsidRPr="003C6214">
              <w:rPr>
                <w:color w:val="000000"/>
                <w:sz w:val="28"/>
                <w:szCs w:val="28"/>
              </w:rPr>
              <w:t>а</w:t>
            </w:r>
            <w:r w:rsidRPr="003C6214">
              <w:rPr>
                <w:color w:val="000000"/>
                <w:sz w:val="28"/>
                <w:szCs w:val="28"/>
              </w:rPr>
              <w:t>шин (впереди стоящей машины) до последней (позади стоящей машины)</w:t>
            </w:r>
          </w:p>
        </w:tc>
      </w:tr>
      <w:tr w:rsidR="007E0905" w:rsidRPr="003C6214" w:rsidTr="00606CBE">
        <w:tc>
          <w:tcPr>
            <w:tcW w:w="2448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</w:tr>
      <w:tr w:rsidR="007E0905" w:rsidRPr="003C6214" w:rsidTr="00606CBE">
        <w:trPr>
          <w:trHeight w:val="894"/>
        </w:trPr>
        <w:tc>
          <w:tcPr>
            <w:tcW w:w="2448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i/>
                <w:iCs/>
                <w:color w:val="000000"/>
                <w:sz w:val="28"/>
                <w:szCs w:val="28"/>
              </w:rPr>
              <w:t>Интервал</w:t>
            </w: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color w:val="000000"/>
                <w:sz w:val="28"/>
                <w:szCs w:val="28"/>
              </w:rPr>
              <w:t>Расстояние в глубину между в</w:t>
            </w:r>
            <w:r w:rsidRPr="003C6214">
              <w:rPr>
                <w:color w:val="000000"/>
                <w:sz w:val="28"/>
                <w:szCs w:val="28"/>
              </w:rPr>
              <w:t>о</w:t>
            </w:r>
            <w:r w:rsidRPr="003C6214">
              <w:rPr>
                <w:color w:val="000000"/>
                <w:sz w:val="28"/>
                <w:szCs w:val="28"/>
              </w:rPr>
              <w:t>еннослужащими (машинами), подразделениями и частями</w:t>
            </w:r>
          </w:p>
        </w:tc>
      </w:tr>
      <w:tr w:rsidR="007E0905" w:rsidRPr="003C6214" w:rsidTr="00606CBE">
        <w:tc>
          <w:tcPr>
            <w:tcW w:w="2448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</w:tr>
      <w:tr w:rsidR="007E0905" w:rsidRPr="003C6214" w:rsidTr="00606CBE">
        <w:trPr>
          <w:trHeight w:val="978"/>
        </w:trPr>
        <w:tc>
          <w:tcPr>
            <w:tcW w:w="2448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i/>
                <w:iCs/>
                <w:color w:val="000000"/>
                <w:sz w:val="28"/>
                <w:szCs w:val="28"/>
              </w:rPr>
              <w:t>Дистанция</w:t>
            </w: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color w:val="000000"/>
                <w:sz w:val="28"/>
                <w:szCs w:val="28"/>
              </w:rPr>
              <w:t>Расстояние по фронту между в</w:t>
            </w:r>
            <w:r w:rsidRPr="003C6214">
              <w:rPr>
                <w:color w:val="000000"/>
                <w:sz w:val="28"/>
                <w:szCs w:val="28"/>
              </w:rPr>
              <w:t>о</w:t>
            </w:r>
            <w:r w:rsidRPr="003C6214">
              <w:rPr>
                <w:color w:val="000000"/>
                <w:sz w:val="28"/>
                <w:szCs w:val="28"/>
              </w:rPr>
              <w:t>еннослужащими (машинами), подразделениями и частями</w:t>
            </w:r>
          </w:p>
        </w:tc>
      </w:tr>
      <w:tr w:rsidR="007E0905" w:rsidRPr="003C6214" w:rsidTr="00606CBE">
        <w:tc>
          <w:tcPr>
            <w:tcW w:w="2448" w:type="dxa"/>
          </w:tcPr>
          <w:p w:rsidR="007E0905" w:rsidRPr="003C6214" w:rsidRDefault="007E0905" w:rsidP="00606CBE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</w:tr>
      <w:tr w:rsidR="007E0905" w:rsidRPr="003C6214" w:rsidTr="00606CBE">
        <w:tc>
          <w:tcPr>
            <w:tcW w:w="2448" w:type="dxa"/>
          </w:tcPr>
          <w:p w:rsidR="007E0905" w:rsidRPr="003C6214" w:rsidRDefault="007E0905" w:rsidP="00606C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3C6214">
              <w:rPr>
                <w:i/>
                <w:iCs/>
                <w:color w:val="000000"/>
                <w:sz w:val="28"/>
                <w:szCs w:val="28"/>
              </w:rPr>
              <w:t>Глубина строя</w:t>
            </w:r>
          </w:p>
        </w:tc>
        <w:tc>
          <w:tcPr>
            <w:tcW w:w="25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7E0905" w:rsidRPr="003C6214" w:rsidRDefault="007E0905" w:rsidP="00606CBE">
            <w:pPr>
              <w:rPr>
                <w:sz w:val="28"/>
                <w:szCs w:val="28"/>
              </w:rPr>
            </w:pPr>
            <w:r w:rsidRPr="003C6214">
              <w:rPr>
                <w:color w:val="000000"/>
                <w:sz w:val="28"/>
                <w:szCs w:val="28"/>
              </w:rPr>
              <w:t>Установленное уставом размещ</w:t>
            </w:r>
            <w:r w:rsidRPr="003C6214">
              <w:rPr>
                <w:color w:val="000000"/>
                <w:sz w:val="28"/>
                <w:szCs w:val="28"/>
              </w:rPr>
              <w:t>е</w:t>
            </w:r>
            <w:r w:rsidRPr="003C6214">
              <w:rPr>
                <w:color w:val="000000"/>
                <w:sz w:val="28"/>
                <w:szCs w:val="28"/>
              </w:rPr>
              <w:t>ние военнослужащих, подразд</w:t>
            </w:r>
            <w:r w:rsidRPr="003C6214">
              <w:rPr>
                <w:color w:val="000000"/>
                <w:sz w:val="28"/>
                <w:szCs w:val="28"/>
              </w:rPr>
              <w:t>е</w:t>
            </w:r>
            <w:r w:rsidRPr="003C6214">
              <w:rPr>
                <w:color w:val="000000"/>
                <w:sz w:val="28"/>
                <w:szCs w:val="28"/>
              </w:rPr>
              <w:t>лений и частей для их совмес</w:t>
            </w:r>
            <w:r w:rsidRPr="003C6214">
              <w:rPr>
                <w:color w:val="000000"/>
                <w:sz w:val="28"/>
                <w:szCs w:val="28"/>
              </w:rPr>
              <w:t>т</w:t>
            </w:r>
            <w:r w:rsidRPr="003C6214">
              <w:rPr>
                <w:color w:val="000000"/>
                <w:sz w:val="28"/>
                <w:szCs w:val="28"/>
              </w:rPr>
              <w:t>ных действий в пешем порядке и на машинах</w:t>
            </w:r>
          </w:p>
        </w:tc>
      </w:tr>
    </w:tbl>
    <w:p w:rsidR="007E0905" w:rsidRDefault="007E0905" w:rsidP="007E0905">
      <w:pPr>
        <w:ind w:left="360"/>
        <w:rPr>
          <w:sz w:val="28"/>
          <w:szCs w:val="28"/>
        </w:rPr>
      </w:pPr>
    </w:p>
    <w:p w:rsidR="00E042B6" w:rsidRDefault="00E042B6" w:rsidP="005E46E9">
      <w:pPr>
        <w:jc w:val="both"/>
        <w:rPr>
          <w:b/>
          <w:sz w:val="28"/>
          <w:szCs w:val="28"/>
          <w:u w:val="single"/>
        </w:rPr>
      </w:pPr>
    </w:p>
    <w:p w:rsidR="00B60F80" w:rsidRPr="00B60F80" w:rsidRDefault="00B60F80" w:rsidP="00B60F80">
      <w:pPr>
        <w:ind w:firstLine="709"/>
        <w:jc w:val="both"/>
        <w:rPr>
          <w:b/>
          <w:sz w:val="28"/>
          <w:szCs w:val="28"/>
        </w:rPr>
      </w:pPr>
      <w:r w:rsidRPr="00B60F80">
        <w:rPr>
          <w:b/>
          <w:spacing w:val="-5"/>
          <w:sz w:val="28"/>
          <w:szCs w:val="28"/>
        </w:rPr>
        <w:t>68. Рассмотрите предложенные Вам ситуации и примите правильное решение.</w:t>
      </w:r>
    </w:p>
    <w:p w:rsidR="00B60F80" w:rsidRPr="00B60F80" w:rsidRDefault="00B60F80" w:rsidP="00B60F80">
      <w:pPr>
        <w:ind w:firstLine="709"/>
        <w:jc w:val="both"/>
        <w:rPr>
          <w:b/>
          <w:sz w:val="28"/>
          <w:szCs w:val="28"/>
        </w:rPr>
      </w:pPr>
      <w:r w:rsidRPr="00B60F80">
        <w:rPr>
          <w:spacing w:val="20"/>
          <w:sz w:val="28"/>
          <w:szCs w:val="28"/>
        </w:rPr>
        <w:t>Ситуация 1.</w:t>
      </w:r>
      <w:r w:rsidRPr="00B60F80">
        <w:rPr>
          <w:b/>
          <w:sz w:val="28"/>
          <w:szCs w:val="28"/>
        </w:rPr>
        <w:t xml:space="preserve">При помощи стрелок установите соответствие между степенью и последствиями поражения людей при взрыве. </w:t>
      </w:r>
    </w:p>
    <w:p w:rsidR="00B60F80" w:rsidRPr="00B60F80" w:rsidRDefault="008E5FD3" w:rsidP="00B60F80">
      <w:pPr>
        <w:pStyle w:val="a5"/>
        <w:rPr>
          <w:b/>
          <w:szCs w:val="28"/>
        </w:rPr>
      </w:pPr>
      <w:r w:rsidRPr="008E5FD3">
        <w:rPr>
          <w:b/>
          <w:i/>
          <w:noProof/>
          <w:szCs w:val="28"/>
        </w:rPr>
        <w:pict>
          <v:shape id="_x0000_s1070" type="#_x0000_t202" style="position:absolute;left:0;text-align:left;margin-left:207pt;margin-top:11.25pt;width:252pt;height:36pt;z-index:251688960">
            <v:textbox>
              <w:txbxContent>
                <w:p w:rsidR="00DD25BE" w:rsidRDefault="00DD25BE" w:rsidP="00B60F80">
                  <w:r w:rsidRPr="00F15544">
                    <w:t>Травмы, обычно приводящие к смерти</w:t>
                  </w:r>
                </w:p>
              </w:txbxContent>
            </v:textbox>
          </v:shape>
        </w:pict>
      </w:r>
      <w:r w:rsidRPr="008E5FD3">
        <w:rPr>
          <w:b/>
          <w:i/>
          <w:noProof/>
          <w:szCs w:val="28"/>
        </w:rPr>
        <w:pict>
          <v:shape id="_x0000_s1069" type="#_x0000_t202" style="position:absolute;left:0;text-align:left;margin-left:9pt;margin-top:11.25pt;width:153pt;height:36pt;z-index:251687936">
            <v:textbox>
              <w:txbxContent>
                <w:p w:rsidR="00DD25BE" w:rsidRPr="00804A55" w:rsidRDefault="00DD25BE" w:rsidP="00B60F80">
                  <w:pPr>
                    <w:jc w:val="center"/>
                    <w:rPr>
                      <w:sz w:val="26"/>
                      <w:szCs w:val="26"/>
                    </w:rPr>
                  </w:pPr>
                  <w:r w:rsidRPr="00804A55">
                    <w:rPr>
                      <w:rFonts w:eastAsia="Arial Unicode MS"/>
                      <w:sz w:val="26"/>
                      <w:szCs w:val="26"/>
                    </w:rPr>
                    <w:t>Легкое</w:t>
                  </w:r>
                </w:p>
              </w:txbxContent>
            </v:textbox>
          </v:shape>
        </w:pict>
      </w: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Pr="006F700D" w:rsidRDefault="008E5FD3" w:rsidP="00B60F80">
      <w:pPr>
        <w:pStyle w:val="a5"/>
        <w:rPr>
          <w:b/>
          <w:sz w:val="26"/>
          <w:szCs w:val="26"/>
        </w:rPr>
      </w:pPr>
      <w:r w:rsidRPr="008E5FD3">
        <w:rPr>
          <w:b/>
          <w:i/>
          <w:noProof/>
          <w:sz w:val="24"/>
        </w:rPr>
        <w:pict>
          <v:shape id="_x0000_s1071" type="#_x0000_t202" style="position:absolute;left:0;text-align:left;margin-left:9pt;margin-top:-.1pt;width:153pt;height:45pt;z-index:251689984">
            <v:textbox>
              <w:txbxContent>
                <w:p w:rsidR="00DD25BE" w:rsidRPr="00804A55" w:rsidRDefault="00DD25BE" w:rsidP="00B60F80">
                  <w:pPr>
                    <w:jc w:val="center"/>
                    <w:rPr>
                      <w:sz w:val="26"/>
                      <w:szCs w:val="26"/>
                    </w:rPr>
                  </w:pPr>
                  <w:r w:rsidRPr="00804A55">
                    <w:rPr>
                      <w:sz w:val="26"/>
                      <w:szCs w:val="26"/>
                    </w:rPr>
                    <w:t>Среднее</w:t>
                  </w:r>
                </w:p>
              </w:txbxContent>
            </v:textbox>
          </v:shape>
        </w:pict>
      </w:r>
      <w:r w:rsidRPr="008E5FD3">
        <w:rPr>
          <w:b/>
          <w:i/>
          <w:noProof/>
          <w:sz w:val="24"/>
        </w:rPr>
        <w:pict>
          <v:shape id="_x0000_s1072" type="#_x0000_t202" style="position:absolute;left:0;text-align:left;margin-left:207pt;margin-top:-.1pt;width:252pt;height:42.65pt;z-index:251691008">
            <v:textbox>
              <w:txbxContent>
                <w:p w:rsidR="00DD25BE" w:rsidRDefault="00DD25BE" w:rsidP="00B60F80">
                  <w:pPr>
                    <w:spacing w:line="192" w:lineRule="auto"/>
                  </w:pPr>
                  <w:r w:rsidRPr="007619BD">
                    <w:rPr>
                      <w:spacing w:val="-6"/>
                    </w:rPr>
                    <w:t>Травмы мозга с потерей сознания, повреждение</w:t>
                  </w:r>
                  <w:r w:rsidRPr="00F15544">
                    <w:t xml:space="preserve"> органов слуха, кровотечение из носа и ушей, сильные переломы и вывихи конечностей</w:t>
                  </w:r>
                </w:p>
              </w:txbxContent>
            </v:textbox>
          </v:shape>
        </w:pict>
      </w: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Default="008E5FD3" w:rsidP="00B60F80">
      <w:pPr>
        <w:ind w:left="340" w:right="340"/>
        <w:jc w:val="both"/>
        <w:rPr>
          <w:b/>
          <w:i/>
        </w:rPr>
      </w:pPr>
      <w:r>
        <w:rPr>
          <w:b/>
          <w:i/>
          <w:noProof/>
        </w:rPr>
        <w:pict>
          <v:shape id="_x0000_s1073" type="#_x0000_t202" style="position:absolute;left:0;text-align:left;margin-left:9pt;margin-top:11.4pt;width:153pt;height:36pt;z-index:251692032">
            <v:textbox>
              <w:txbxContent>
                <w:p w:rsidR="00DD25BE" w:rsidRPr="00804A55" w:rsidRDefault="00DD25BE" w:rsidP="00B60F80">
                  <w:pPr>
                    <w:jc w:val="center"/>
                    <w:rPr>
                      <w:sz w:val="26"/>
                      <w:szCs w:val="26"/>
                    </w:rPr>
                  </w:pPr>
                  <w:r w:rsidRPr="00804A55">
                    <w:rPr>
                      <w:sz w:val="26"/>
                      <w:szCs w:val="26"/>
                    </w:rPr>
                    <w:t>Тяжелое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74" type="#_x0000_t202" style="position:absolute;left:0;text-align:left;margin-left:207pt;margin-top:11.4pt;width:252pt;height:36pt;z-index:251693056">
            <v:textbox>
              <w:txbxContent>
                <w:p w:rsidR="00DD25BE" w:rsidRDefault="00DD25BE" w:rsidP="00B60F80">
                  <w:r w:rsidRPr="00F15544">
                    <w:t>Легкая контузия, временная потеря слуха, ушибы и вывихи конечностей</w:t>
                  </w:r>
                </w:p>
              </w:txbxContent>
            </v:textbox>
          </v:shape>
        </w:pict>
      </w:r>
    </w:p>
    <w:p w:rsidR="00B60F80" w:rsidRPr="006F700D" w:rsidRDefault="00B60F80" w:rsidP="00B60F80">
      <w:pPr>
        <w:pStyle w:val="a5"/>
        <w:rPr>
          <w:b/>
          <w:sz w:val="26"/>
          <w:szCs w:val="26"/>
        </w:rPr>
      </w:pP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Default="00B60F80" w:rsidP="00B60F80">
      <w:pPr>
        <w:ind w:left="340" w:right="340"/>
        <w:jc w:val="both"/>
        <w:rPr>
          <w:b/>
          <w:i/>
        </w:rPr>
      </w:pPr>
    </w:p>
    <w:p w:rsidR="00B60F80" w:rsidRDefault="008E5FD3" w:rsidP="00B60F80">
      <w:pPr>
        <w:ind w:left="340" w:right="340"/>
        <w:jc w:val="both"/>
        <w:rPr>
          <w:b/>
          <w:i/>
        </w:rPr>
      </w:pPr>
      <w:r>
        <w:rPr>
          <w:b/>
          <w:i/>
          <w:noProof/>
        </w:rPr>
        <w:pict>
          <v:shape id="_x0000_s1075" type="#_x0000_t202" style="position:absolute;left:0;text-align:left;margin-left:9pt;margin-top:.05pt;width:153pt;height:45pt;z-index:251694080">
            <v:textbox>
              <w:txbxContent>
                <w:p w:rsidR="00DD25BE" w:rsidRPr="00804A55" w:rsidRDefault="00DD25BE" w:rsidP="00B60F80">
                  <w:pPr>
                    <w:jc w:val="center"/>
                    <w:rPr>
                      <w:sz w:val="26"/>
                      <w:szCs w:val="26"/>
                    </w:rPr>
                  </w:pPr>
                  <w:r w:rsidRPr="00804A55">
                    <w:rPr>
                      <w:sz w:val="26"/>
                      <w:szCs w:val="26"/>
                    </w:rPr>
                    <w:t>Крайне тяжелое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76" type="#_x0000_t202" style="position:absolute;left:0;text-align:left;margin-left:207pt;margin-top:.05pt;width:252pt;height:45pt;z-index:251695104">
            <v:textbox>
              <w:txbxContent>
                <w:p w:rsidR="00DD25BE" w:rsidRDefault="00DD25BE" w:rsidP="00B60F80">
                  <w:pPr>
                    <w:spacing w:line="192" w:lineRule="auto"/>
                  </w:pPr>
                  <w:r w:rsidRPr="00804A55">
                    <w:rPr>
                      <w:spacing w:val="-8"/>
                    </w:rPr>
                    <w:t>Сильная контузия всего организма, повреждение</w:t>
                  </w:r>
                  <w:r w:rsidRPr="00F15544">
                    <w:rPr>
                      <w:spacing w:val="-4"/>
                    </w:rPr>
                    <w:t xml:space="preserve"> </w:t>
                  </w:r>
                  <w:r w:rsidRPr="00804A55">
                    <w:rPr>
                      <w:spacing w:val="-6"/>
                    </w:rPr>
                    <w:t>внутренних органов и мозга, тяжелые переломы</w:t>
                  </w:r>
                  <w:r w:rsidRPr="00F15544">
                    <w:t xml:space="preserve"> конечностей. Возможна смерть</w:t>
                  </w:r>
                </w:p>
              </w:txbxContent>
            </v:textbox>
          </v:shape>
        </w:pict>
      </w:r>
    </w:p>
    <w:p w:rsidR="00B60F80" w:rsidRPr="006F700D" w:rsidRDefault="00B60F80" w:rsidP="00B60F80">
      <w:pPr>
        <w:pStyle w:val="a5"/>
        <w:rPr>
          <w:b/>
          <w:sz w:val="26"/>
          <w:szCs w:val="26"/>
        </w:rPr>
      </w:pPr>
    </w:p>
    <w:p w:rsidR="00B60F80" w:rsidRDefault="00B60F80" w:rsidP="00B60F80">
      <w:pPr>
        <w:pStyle w:val="3"/>
        <w:shd w:val="clear" w:color="auto" w:fill="FFFFFF"/>
        <w:ind w:firstLine="709"/>
        <w:rPr>
          <w:spacing w:val="20"/>
          <w:sz w:val="26"/>
          <w:szCs w:val="26"/>
        </w:rPr>
      </w:pPr>
    </w:p>
    <w:p w:rsidR="00B60F80" w:rsidRDefault="00B60F80" w:rsidP="00B60F80">
      <w:pPr>
        <w:pStyle w:val="3"/>
        <w:shd w:val="clear" w:color="auto" w:fill="FFFFFF"/>
        <w:ind w:firstLine="709"/>
        <w:rPr>
          <w:b/>
          <w:sz w:val="28"/>
          <w:szCs w:val="28"/>
        </w:rPr>
      </w:pPr>
      <w:r w:rsidRPr="00B60F80">
        <w:rPr>
          <w:spacing w:val="20"/>
          <w:sz w:val="28"/>
          <w:szCs w:val="28"/>
        </w:rPr>
        <w:lastRenderedPageBreak/>
        <w:t>Ситуация 2.</w:t>
      </w:r>
      <w:r w:rsidRPr="00B60F80">
        <w:rPr>
          <w:sz w:val="28"/>
          <w:szCs w:val="28"/>
        </w:rPr>
        <w:t xml:space="preserve"> </w:t>
      </w:r>
      <w:r w:rsidRPr="00B60F80">
        <w:rPr>
          <w:b/>
          <w:sz w:val="28"/>
          <w:szCs w:val="28"/>
        </w:rPr>
        <w:t xml:space="preserve">Оказавшись после взрыва в завале, </w:t>
      </w:r>
      <w:r w:rsidRPr="00B60F80">
        <w:rPr>
          <w:b/>
          <w:bCs/>
          <w:iCs/>
          <w:sz w:val="28"/>
          <w:szCs w:val="28"/>
        </w:rPr>
        <w:t>вас завалило</w:t>
      </w:r>
      <w:r w:rsidRPr="00B60F80">
        <w:rPr>
          <w:b/>
          <w:sz w:val="28"/>
          <w:szCs w:val="28"/>
        </w:rPr>
        <w:t xml:space="preserve"> упа</w:t>
      </w:r>
      <w:r w:rsidRPr="00B60F80">
        <w:rPr>
          <w:b/>
          <w:sz w:val="28"/>
          <w:szCs w:val="28"/>
        </w:rPr>
        <w:t>в</w:t>
      </w:r>
      <w:r w:rsidRPr="00B60F80">
        <w:rPr>
          <w:b/>
          <w:sz w:val="28"/>
          <w:szCs w:val="28"/>
        </w:rPr>
        <w:t xml:space="preserve">шей перегородкой и мебелью, возможности выбраться из </w:t>
      </w:r>
      <w:proofErr w:type="gramStart"/>
      <w:r w:rsidRPr="00B60F80">
        <w:rPr>
          <w:b/>
          <w:sz w:val="28"/>
          <w:szCs w:val="28"/>
        </w:rPr>
        <w:t>под</w:t>
      </w:r>
      <w:proofErr w:type="gramEnd"/>
      <w:r w:rsidRPr="00B60F80">
        <w:rPr>
          <w:b/>
          <w:sz w:val="28"/>
          <w:szCs w:val="28"/>
        </w:rPr>
        <w:t xml:space="preserve"> завала нет. Каковы ваши дальнейшие действия, заполните схему?  </w:t>
      </w:r>
    </w:p>
    <w:p w:rsidR="00DD25BE" w:rsidRPr="00B60F80" w:rsidRDefault="00DD25BE" w:rsidP="00B60F80">
      <w:pPr>
        <w:pStyle w:val="3"/>
        <w:shd w:val="clear" w:color="auto" w:fill="FFFFFF"/>
        <w:ind w:firstLine="709"/>
        <w:rPr>
          <w:b/>
          <w:sz w:val="28"/>
          <w:szCs w:val="28"/>
        </w:rPr>
      </w:pPr>
    </w:p>
    <w:p w:rsidR="00B60F80" w:rsidRPr="00B60F80" w:rsidRDefault="008E5FD3" w:rsidP="00B60F80">
      <w:pPr>
        <w:ind w:firstLine="709"/>
        <w:jc w:val="both"/>
        <w:rPr>
          <w:rFonts w:ascii="Tahoma" w:hAnsi="Tahoma" w:cs="Tahoma"/>
          <w:b/>
          <w:i/>
          <w:sz w:val="28"/>
          <w:szCs w:val="28"/>
        </w:rPr>
      </w:pPr>
      <w:r w:rsidRPr="008E5FD3">
        <w:rPr>
          <w:b/>
          <w:noProof/>
          <w:sz w:val="20"/>
        </w:rPr>
        <w:pict>
          <v:rect id="_x0000_s1078" style="position:absolute;left:0;text-align:left;margin-left:9pt;margin-top:1.45pt;width:6in;height:57.15pt;z-index:251697152" strokecolor="#333" strokeweight="1pt">
            <v:textbox>
              <w:txbxContent>
                <w:p w:rsidR="00DD25BE" w:rsidRPr="00C341CB" w:rsidRDefault="00DD25BE" w:rsidP="00B60F80">
                  <w:pPr>
                    <w:shd w:val="clear" w:color="auto" w:fill="FFFFFF"/>
                    <w:spacing w:line="192" w:lineRule="auto"/>
                    <w:rPr>
                      <w:sz w:val="28"/>
                      <w:szCs w:val="28"/>
                    </w:rPr>
                  </w:pPr>
                  <w:r w:rsidRPr="00C341CB">
                    <w:rPr>
                      <w:color w:val="000000"/>
                      <w:sz w:val="28"/>
                      <w:szCs w:val="28"/>
                    </w:rPr>
                    <w:t xml:space="preserve">1. </w:t>
                  </w:r>
                </w:p>
                <w:p w:rsidR="00DD25BE" w:rsidRPr="00B010A5" w:rsidRDefault="00DD25BE" w:rsidP="00B60F80">
                  <w:pPr>
                    <w:rPr>
                      <w:sz w:val="32"/>
                      <w:szCs w:val="32"/>
                    </w:rPr>
                  </w:pPr>
                </w:p>
                <w:p w:rsidR="00DD25BE" w:rsidRPr="00920F0A" w:rsidRDefault="00DD25BE" w:rsidP="00B60F80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DD25BE" w:rsidRPr="004748B6" w:rsidRDefault="00DD25BE" w:rsidP="00B60F80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DD25BE" w:rsidRPr="001830A4" w:rsidRDefault="00DD25BE" w:rsidP="00B60F80">
                  <w:pPr>
                    <w:rPr>
                      <w:color w:val="000000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Pr="008E5FD3">
        <w:rPr>
          <w:rFonts w:ascii="Tahoma" w:hAnsi="Tahoma" w:cs="Tahoma"/>
          <w:b/>
          <w:noProof/>
          <w:sz w:val="28"/>
          <w:szCs w:val="28"/>
        </w:rPr>
        <w:pict>
          <v:shape id="_x0000_s1077" type="#_x0000_t202" style="position:absolute;left:0;text-align:left;margin-left:153pt;margin-top:1.45pt;width:315pt;height:235.35pt;z-index:251696128" fillcolor="silver" strokecolor="gray">
            <v:textbox>
              <w:txbxContent>
                <w:p w:rsidR="00DD25BE" w:rsidRDefault="00DD25BE" w:rsidP="00B60F80"/>
              </w:txbxContent>
            </v:textbox>
          </v:shape>
        </w:pict>
      </w:r>
    </w:p>
    <w:p w:rsidR="00B60F80" w:rsidRDefault="00B60F80" w:rsidP="00B60F80">
      <w:pPr>
        <w:jc w:val="both"/>
        <w:rPr>
          <w:rFonts w:ascii="Tahoma" w:hAnsi="Tahoma" w:cs="Tahoma"/>
          <w:b/>
          <w:sz w:val="26"/>
        </w:rPr>
      </w:pPr>
    </w:p>
    <w:p w:rsidR="00B60F80" w:rsidRDefault="00B60F80" w:rsidP="00B60F80">
      <w:pPr>
        <w:jc w:val="both"/>
        <w:rPr>
          <w:rFonts w:ascii="Tahoma" w:hAnsi="Tahoma" w:cs="Tahoma"/>
          <w:b/>
          <w:sz w:val="26"/>
        </w:rPr>
      </w:pPr>
    </w:p>
    <w:p w:rsidR="00B60F80" w:rsidRDefault="008E5FD3" w:rsidP="00B60F80">
      <w:pPr>
        <w:jc w:val="both"/>
        <w:rPr>
          <w:rFonts w:ascii="Tahoma" w:hAnsi="Tahoma" w:cs="Tahoma"/>
          <w:b/>
          <w:sz w:val="26"/>
        </w:rPr>
      </w:pPr>
      <w:r w:rsidRPr="008E5FD3">
        <w:rPr>
          <w:b/>
          <w:noProof/>
          <w:sz w:val="20"/>
        </w:rPr>
        <w:pict>
          <v:rect id="_x0000_s1079" style="position:absolute;left:0;text-align:left;margin-left:9pt;margin-top:12.2pt;width:6in;height:59.5pt;z-index:251698176" strokecolor="#333" strokeweight="1pt">
            <v:textbox style="mso-next-textbox:#_x0000_s1079">
              <w:txbxContent>
                <w:p w:rsidR="00DD25BE" w:rsidRPr="00C341CB" w:rsidRDefault="00DD25BE" w:rsidP="00B60F80">
                  <w:pPr>
                    <w:shd w:val="clear" w:color="auto" w:fill="FFFFFF"/>
                    <w:spacing w:line="192" w:lineRule="auto"/>
                    <w:rPr>
                      <w:sz w:val="28"/>
                      <w:szCs w:val="28"/>
                    </w:rPr>
                  </w:pPr>
                  <w:r w:rsidRPr="00C341CB">
                    <w:rPr>
                      <w:color w:val="000000"/>
                      <w:sz w:val="28"/>
                      <w:szCs w:val="28"/>
                    </w:rPr>
                    <w:t xml:space="preserve">2. </w:t>
                  </w:r>
                </w:p>
                <w:p w:rsidR="00DD25BE" w:rsidRPr="004748B6" w:rsidRDefault="00DD25BE" w:rsidP="00B60F80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A07E9B" w:rsidRDefault="00DD25BE" w:rsidP="00B60F80">
                  <w:pPr>
                    <w:jc w:val="both"/>
                    <w:rPr>
                      <w:color w:val="000000"/>
                    </w:rPr>
                  </w:pPr>
                </w:p>
              </w:txbxContent>
            </v:textbox>
          </v:rect>
        </w:pict>
      </w:r>
    </w:p>
    <w:p w:rsidR="00B60F80" w:rsidRDefault="00B60F80" w:rsidP="00B60F80">
      <w:pPr>
        <w:jc w:val="both"/>
        <w:rPr>
          <w:rFonts w:ascii="Tahoma" w:hAnsi="Tahoma" w:cs="Tahoma"/>
          <w:b/>
          <w:sz w:val="26"/>
        </w:rPr>
      </w:pPr>
    </w:p>
    <w:p w:rsidR="00B60F80" w:rsidRDefault="00B60F80" w:rsidP="00B60F80">
      <w:pPr>
        <w:jc w:val="both"/>
        <w:rPr>
          <w:rFonts w:ascii="Tahoma" w:hAnsi="Tahoma" w:cs="Tahoma"/>
          <w:b/>
          <w:sz w:val="26"/>
        </w:rPr>
      </w:pPr>
    </w:p>
    <w:p w:rsidR="00B60F80" w:rsidRDefault="00B60F80" w:rsidP="00B60F80">
      <w:pPr>
        <w:jc w:val="both"/>
        <w:rPr>
          <w:rFonts w:ascii="Tahoma" w:hAnsi="Tahoma" w:cs="Tahoma"/>
          <w:b/>
          <w:sz w:val="26"/>
        </w:rPr>
      </w:pPr>
    </w:p>
    <w:p w:rsidR="00B60F80" w:rsidRDefault="008E5FD3" w:rsidP="00B60F80">
      <w:pPr>
        <w:jc w:val="both"/>
        <w:rPr>
          <w:rFonts w:ascii="Tahoma" w:hAnsi="Tahoma" w:cs="Tahoma"/>
          <w:b/>
          <w:sz w:val="26"/>
        </w:rPr>
      </w:pPr>
      <w:r w:rsidRPr="008E5FD3">
        <w:rPr>
          <w:b/>
          <w:noProof/>
          <w:sz w:val="20"/>
        </w:rPr>
        <w:pict>
          <v:rect id="_x0000_s1080" style="position:absolute;left:0;text-align:left;margin-left:9pt;margin-top:11.8pt;width:6in;height:57.45pt;z-index:251699200" strokecolor="#333" strokeweight="1pt">
            <v:textbox style="mso-next-textbox:#_x0000_s1080">
              <w:txbxContent>
                <w:p w:rsidR="00DD25BE" w:rsidRPr="00C341CB" w:rsidRDefault="00DD25BE" w:rsidP="00B60F80">
                  <w:pPr>
                    <w:shd w:val="clear" w:color="auto" w:fill="FFFFFF"/>
                    <w:spacing w:line="192" w:lineRule="auto"/>
                    <w:rPr>
                      <w:sz w:val="28"/>
                      <w:szCs w:val="28"/>
                    </w:rPr>
                  </w:pPr>
                  <w:r w:rsidRPr="00C341CB">
                    <w:rPr>
                      <w:sz w:val="28"/>
                      <w:szCs w:val="28"/>
                    </w:rPr>
                    <w:t xml:space="preserve">3. </w:t>
                  </w:r>
                </w:p>
                <w:p w:rsidR="00DD25BE" w:rsidRPr="00920F0A" w:rsidRDefault="00DD25BE" w:rsidP="00B60F80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1830A4" w:rsidRDefault="00DD25BE" w:rsidP="00B60F80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B60F80" w:rsidRDefault="00B60F80" w:rsidP="00B60F80">
      <w:pPr>
        <w:jc w:val="both"/>
        <w:rPr>
          <w:rFonts w:ascii="Tahoma" w:hAnsi="Tahoma" w:cs="Tahoma"/>
          <w:b/>
          <w:sz w:val="26"/>
        </w:rPr>
      </w:pPr>
    </w:p>
    <w:p w:rsidR="00B60F80" w:rsidRDefault="00B60F80" w:rsidP="00B60F80"/>
    <w:p w:rsidR="00B60F80" w:rsidRDefault="00B60F80" w:rsidP="00B60F80"/>
    <w:p w:rsidR="00B60F80" w:rsidRDefault="008E5FD3" w:rsidP="00B60F80">
      <w:pPr>
        <w:shd w:val="clear" w:color="auto" w:fill="FFFFFF"/>
        <w:jc w:val="center"/>
        <w:rPr>
          <w:rFonts w:ascii="Franklin Gothic Heavy" w:hAnsi="Franklin Gothic Heavy"/>
          <w:color w:val="000000"/>
          <w:sz w:val="26"/>
          <w:szCs w:val="26"/>
        </w:rPr>
      </w:pPr>
      <w:r w:rsidRPr="008E5FD3">
        <w:rPr>
          <w:b/>
          <w:noProof/>
        </w:rPr>
        <w:pict>
          <v:rect id="_x0000_s1081" style="position:absolute;left:0;text-align:left;margin-left:9pt;margin-top:13.15pt;width:6in;height:54pt;z-index:251700224" strokecolor="#333" strokeweight="1pt">
            <v:textbox style="mso-next-textbox:#_x0000_s1081">
              <w:txbxContent>
                <w:p w:rsidR="00DD25BE" w:rsidRPr="00C341CB" w:rsidRDefault="00DD25BE" w:rsidP="00B60F80">
                  <w:pPr>
                    <w:pStyle w:val="3"/>
                    <w:rPr>
                      <w:sz w:val="28"/>
                      <w:szCs w:val="28"/>
                    </w:rPr>
                  </w:pPr>
                  <w:r w:rsidRPr="00C341CB">
                    <w:rPr>
                      <w:color w:val="000000"/>
                      <w:spacing w:val="-2"/>
                      <w:sz w:val="28"/>
                      <w:szCs w:val="28"/>
                    </w:rPr>
                    <w:t xml:space="preserve">4. </w:t>
                  </w:r>
                </w:p>
                <w:p w:rsidR="00DD25BE" w:rsidRPr="00920F0A" w:rsidRDefault="00DD25BE" w:rsidP="00B60F80">
                  <w:pPr>
                    <w:rPr>
                      <w:bCs/>
                      <w:sz w:val="26"/>
                      <w:szCs w:val="26"/>
                    </w:rPr>
                  </w:pPr>
                </w:p>
                <w:p w:rsidR="00DD25BE" w:rsidRPr="004748B6" w:rsidRDefault="00DD25BE" w:rsidP="00B60F80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B60F80" w:rsidRDefault="00B60F80" w:rsidP="00B60F80"/>
    <w:p w:rsidR="00B60F80" w:rsidRDefault="00B60F80" w:rsidP="00B60F80"/>
    <w:p w:rsidR="00B60F80" w:rsidRDefault="00B60F80" w:rsidP="00B60F80">
      <w:pPr>
        <w:jc w:val="both"/>
        <w:rPr>
          <w:rFonts w:ascii="Tahoma" w:hAnsi="Tahoma" w:cs="Tahoma"/>
          <w:b/>
          <w:sz w:val="26"/>
          <w:szCs w:val="28"/>
        </w:rPr>
      </w:pPr>
    </w:p>
    <w:p w:rsidR="00B60F80" w:rsidRDefault="00B60F80" w:rsidP="00B60F80"/>
    <w:p w:rsidR="00B60F80" w:rsidRDefault="00B60F80" w:rsidP="00B60F80"/>
    <w:p w:rsidR="00E042B6" w:rsidRDefault="00E042B6" w:rsidP="005E46E9">
      <w:pPr>
        <w:jc w:val="both"/>
        <w:rPr>
          <w:b/>
          <w:sz w:val="28"/>
          <w:szCs w:val="28"/>
          <w:u w:val="single"/>
        </w:rPr>
      </w:pPr>
    </w:p>
    <w:p w:rsidR="00B52AD8" w:rsidRPr="00B52AD8" w:rsidRDefault="00B52AD8" w:rsidP="00B52AD8">
      <w:pPr>
        <w:pStyle w:val="a5"/>
        <w:ind w:left="0" w:firstLine="709"/>
        <w:rPr>
          <w:b/>
          <w:spacing w:val="-5"/>
          <w:szCs w:val="28"/>
        </w:rPr>
      </w:pPr>
      <w:r w:rsidRPr="00B52AD8">
        <w:rPr>
          <w:b/>
          <w:spacing w:val="-5"/>
          <w:szCs w:val="28"/>
        </w:rPr>
        <w:t>69. Рассмотрите предложенные Вам ситуации и примите правильное решение.</w:t>
      </w:r>
    </w:p>
    <w:p w:rsidR="00B52AD8" w:rsidRPr="00B52AD8" w:rsidRDefault="00B52AD8" w:rsidP="00B52AD8">
      <w:pPr>
        <w:pStyle w:val="a5"/>
        <w:ind w:left="0"/>
        <w:rPr>
          <w:spacing w:val="-5"/>
          <w:szCs w:val="28"/>
        </w:rPr>
      </w:pPr>
    </w:p>
    <w:p w:rsidR="00B52AD8" w:rsidRDefault="00B52AD8" w:rsidP="00B52AD8">
      <w:pPr>
        <w:ind w:firstLine="709"/>
        <w:jc w:val="both"/>
        <w:rPr>
          <w:b/>
          <w:spacing w:val="-2"/>
          <w:sz w:val="28"/>
          <w:szCs w:val="28"/>
        </w:rPr>
      </w:pPr>
      <w:r w:rsidRPr="00B52AD8">
        <w:rPr>
          <w:spacing w:val="20"/>
          <w:sz w:val="28"/>
          <w:szCs w:val="28"/>
        </w:rPr>
        <w:t>Ситуация 1.</w:t>
      </w:r>
      <w:r w:rsidRPr="00B52AD8">
        <w:rPr>
          <w:b/>
          <w:spacing w:val="20"/>
          <w:sz w:val="28"/>
          <w:szCs w:val="28"/>
        </w:rPr>
        <w:t xml:space="preserve"> </w:t>
      </w:r>
      <w:r w:rsidRPr="00B52AD8">
        <w:rPr>
          <w:b/>
          <w:sz w:val="28"/>
          <w:szCs w:val="28"/>
        </w:rPr>
        <w:t>На химическом предприятии произошла авария с в</w:t>
      </w:r>
      <w:r w:rsidRPr="00B52AD8">
        <w:rPr>
          <w:b/>
          <w:sz w:val="28"/>
          <w:szCs w:val="28"/>
        </w:rPr>
        <w:t>ы</w:t>
      </w:r>
      <w:r w:rsidRPr="00B52AD8">
        <w:rPr>
          <w:b/>
          <w:sz w:val="28"/>
          <w:szCs w:val="28"/>
        </w:rPr>
        <w:t>бро</w:t>
      </w:r>
      <w:r w:rsidRPr="00B52AD8">
        <w:rPr>
          <w:b/>
          <w:spacing w:val="-4"/>
          <w:sz w:val="28"/>
          <w:szCs w:val="28"/>
        </w:rPr>
        <w:t>сом хлора. Облако зараженного воздуха распространяется в направлении ваше</w:t>
      </w:r>
      <w:r w:rsidRPr="00B52AD8">
        <w:rPr>
          <w:b/>
          <w:sz w:val="28"/>
          <w:szCs w:val="28"/>
        </w:rPr>
        <w:t xml:space="preserve">го района. Возможности </w:t>
      </w:r>
      <w:proofErr w:type="gramStart"/>
      <w:r w:rsidRPr="00B52AD8">
        <w:rPr>
          <w:b/>
          <w:sz w:val="28"/>
          <w:szCs w:val="28"/>
        </w:rPr>
        <w:t>эвакуироваться из зоны заражения нет</w:t>
      </w:r>
      <w:proofErr w:type="gramEnd"/>
      <w:r w:rsidRPr="00B52AD8">
        <w:rPr>
          <w:b/>
          <w:sz w:val="28"/>
          <w:szCs w:val="28"/>
        </w:rPr>
        <w:t xml:space="preserve">. Что Вам необходимо предпринять при отсутствии </w:t>
      </w:r>
      <w:r w:rsidRPr="00B52AD8">
        <w:rPr>
          <w:b/>
          <w:spacing w:val="-2"/>
          <w:sz w:val="28"/>
          <w:szCs w:val="28"/>
        </w:rPr>
        <w:t>индивидуальных средств з</w:t>
      </w:r>
      <w:r w:rsidRPr="00B52AD8">
        <w:rPr>
          <w:b/>
          <w:spacing w:val="-2"/>
          <w:sz w:val="28"/>
          <w:szCs w:val="28"/>
        </w:rPr>
        <w:t>а</w:t>
      </w:r>
      <w:r w:rsidRPr="00B52AD8">
        <w:rPr>
          <w:b/>
          <w:spacing w:val="-2"/>
          <w:sz w:val="28"/>
          <w:szCs w:val="28"/>
        </w:rPr>
        <w:t>щиты и возможности эвакуироваться? Заполните схему.</w:t>
      </w:r>
    </w:p>
    <w:p w:rsidR="00DD25BE" w:rsidRPr="00B52AD8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B52AD8" w:rsidRPr="006E32E5" w:rsidRDefault="00B52AD8" w:rsidP="00B52AD8">
      <w:pPr>
        <w:ind w:firstLine="709"/>
        <w:jc w:val="both"/>
        <w:rPr>
          <w:b/>
          <w:spacing w:val="-2"/>
          <w:sz w:val="8"/>
          <w:szCs w:val="8"/>
        </w:rPr>
      </w:pPr>
    </w:p>
    <w:p w:rsidR="00B52AD8" w:rsidRPr="00947599" w:rsidRDefault="008E5FD3" w:rsidP="00B52AD8">
      <w:pPr>
        <w:ind w:firstLine="709"/>
        <w:jc w:val="both"/>
        <w:rPr>
          <w:rFonts w:ascii="Tahoma" w:hAnsi="Tahoma" w:cs="Tahoma"/>
          <w:b/>
          <w:i/>
          <w:sz w:val="26"/>
        </w:rPr>
      </w:pPr>
      <w:r w:rsidRPr="008E5FD3">
        <w:rPr>
          <w:b/>
          <w:noProof/>
          <w:sz w:val="20"/>
        </w:rPr>
        <w:pict>
          <v:rect id="_x0000_s1083" style="position:absolute;left:0;text-align:left;margin-left:18pt;margin-top:5.95pt;width:6in;height:35.75pt;z-index:251703296" strokecolor="#333" strokeweight="1pt">
            <v:textbox style="mso-next-textbox:#_x0000_s1083">
              <w:txbxContent>
                <w:p w:rsidR="00DD25BE" w:rsidRPr="00DD25BE" w:rsidRDefault="00DD25BE" w:rsidP="00B52AD8">
                  <w:pPr>
                    <w:pStyle w:val="3"/>
                    <w:rPr>
                      <w:sz w:val="28"/>
                      <w:szCs w:val="28"/>
                    </w:rPr>
                  </w:pPr>
                  <w:r w:rsidRPr="00DD25BE">
                    <w:rPr>
                      <w:color w:val="000000"/>
                      <w:sz w:val="28"/>
                      <w:szCs w:val="28"/>
                    </w:rPr>
                    <w:t xml:space="preserve">1. </w:t>
                  </w:r>
                </w:p>
                <w:p w:rsidR="00DD25BE" w:rsidRPr="00A130C4" w:rsidRDefault="00DD25BE" w:rsidP="00B52AD8">
                  <w:pPr>
                    <w:rPr>
                      <w:sz w:val="32"/>
                      <w:szCs w:val="32"/>
                    </w:rPr>
                  </w:pPr>
                </w:p>
                <w:p w:rsidR="00DD25BE" w:rsidRPr="00B73361" w:rsidRDefault="00DD25BE" w:rsidP="00B52AD8">
                  <w:pPr>
                    <w:pStyle w:val="3"/>
                    <w:rPr>
                      <w:sz w:val="26"/>
                      <w:szCs w:val="26"/>
                    </w:rPr>
                  </w:pPr>
                </w:p>
                <w:p w:rsidR="00DD25BE" w:rsidRPr="00951CF4" w:rsidRDefault="00DD25BE" w:rsidP="00B52AD8">
                  <w:pPr>
                    <w:spacing w:line="192" w:lineRule="auto"/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951CF4" w:rsidRDefault="00DD25BE" w:rsidP="00B52AD8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DD25BE" w:rsidRPr="001830A4" w:rsidRDefault="00DD25BE" w:rsidP="00B52AD8">
                  <w:pPr>
                    <w:rPr>
                      <w:color w:val="000000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Pr="008E5FD3">
        <w:rPr>
          <w:rFonts w:ascii="Tahoma" w:hAnsi="Tahoma" w:cs="Tahoma"/>
          <w:b/>
          <w:noProof/>
          <w:sz w:val="26"/>
        </w:rPr>
        <w:pict>
          <v:shape id="_x0000_s1082" type="#_x0000_t202" style="position:absolute;left:0;text-align:left;margin-left:153pt;margin-top:6pt;width:315pt;height:120.15pt;z-index:251702272" fillcolor="silver" strokecolor="gray">
            <v:textbox style="mso-next-textbox:#_x0000_s1082">
              <w:txbxContent>
                <w:p w:rsidR="00DD25BE" w:rsidRDefault="00DD25BE" w:rsidP="00B52AD8"/>
              </w:txbxContent>
            </v:textbox>
          </v:shape>
        </w:pict>
      </w: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8E5FD3" w:rsidP="00B52AD8">
      <w:pPr>
        <w:jc w:val="both"/>
        <w:rPr>
          <w:rFonts w:ascii="Tahoma" w:hAnsi="Tahoma" w:cs="Tahoma"/>
          <w:b/>
          <w:sz w:val="26"/>
        </w:rPr>
      </w:pPr>
      <w:r w:rsidRPr="008E5FD3">
        <w:rPr>
          <w:b/>
          <w:noProof/>
          <w:sz w:val="20"/>
        </w:rPr>
        <w:pict>
          <v:rect id="_x0000_s1084" style="position:absolute;left:0;text-align:left;margin-left:18pt;margin-top:-.05pt;width:6in;height:36pt;z-index:251704320" strokecolor="#333" strokeweight="1pt">
            <v:textbox style="mso-next-textbox:#_x0000_s1084">
              <w:txbxContent>
                <w:p w:rsidR="00DD25BE" w:rsidRPr="00DD25BE" w:rsidRDefault="00DD25BE" w:rsidP="00B52AD8">
                  <w:pPr>
                    <w:pStyle w:val="3"/>
                    <w:rPr>
                      <w:sz w:val="28"/>
                      <w:szCs w:val="28"/>
                    </w:rPr>
                  </w:pPr>
                  <w:r w:rsidRPr="00DD25BE">
                    <w:rPr>
                      <w:sz w:val="28"/>
                      <w:szCs w:val="28"/>
                    </w:rPr>
                    <w:t xml:space="preserve">2. </w:t>
                  </w:r>
                </w:p>
                <w:p w:rsidR="00DD25BE" w:rsidRPr="004748B6" w:rsidRDefault="00DD25BE" w:rsidP="00B52AD8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A07E9B" w:rsidRDefault="00DD25BE" w:rsidP="00B52AD8">
                  <w:pPr>
                    <w:jc w:val="both"/>
                    <w:rPr>
                      <w:color w:val="000000"/>
                    </w:rPr>
                  </w:pPr>
                </w:p>
              </w:txbxContent>
            </v:textbox>
          </v:rect>
        </w:pict>
      </w: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8E5FD3" w:rsidP="00B52AD8">
      <w:pPr>
        <w:jc w:val="both"/>
        <w:rPr>
          <w:rFonts w:ascii="Tahoma" w:hAnsi="Tahoma" w:cs="Tahoma"/>
          <w:b/>
          <w:sz w:val="26"/>
        </w:rPr>
      </w:pPr>
      <w:r w:rsidRPr="008E5FD3">
        <w:rPr>
          <w:b/>
          <w:noProof/>
          <w:sz w:val="20"/>
        </w:rPr>
        <w:pict>
          <v:rect id="_x0000_s1085" style="position:absolute;left:0;text-align:left;margin-left:18pt;margin-top:9.3pt;width:6in;height:38.4pt;z-index:251705344" strokecolor="#333" strokeweight="1pt">
            <v:textbox style="mso-next-textbox:#_x0000_s1085">
              <w:txbxContent>
                <w:p w:rsidR="00DD25BE" w:rsidRPr="00DD25BE" w:rsidRDefault="00DD25BE" w:rsidP="00B52AD8">
                  <w:pPr>
                    <w:rPr>
                      <w:sz w:val="28"/>
                      <w:szCs w:val="28"/>
                    </w:rPr>
                  </w:pPr>
                  <w:r w:rsidRPr="00DD25BE">
                    <w:rPr>
                      <w:color w:val="000000"/>
                      <w:sz w:val="28"/>
                      <w:szCs w:val="28"/>
                    </w:rPr>
                    <w:t xml:space="preserve">3. </w:t>
                  </w:r>
                </w:p>
                <w:p w:rsidR="00DD25BE" w:rsidRPr="00B73361" w:rsidRDefault="00DD25BE" w:rsidP="00B52AD8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951CF4" w:rsidRDefault="00DD25BE" w:rsidP="00B52AD8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DD25BE" w:rsidRPr="001830A4" w:rsidRDefault="00DD25BE" w:rsidP="00B52AD8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Pr="008228EB" w:rsidRDefault="00B52AD8" w:rsidP="00B52AD8">
      <w:pPr>
        <w:jc w:val="both"/>
        <w:rPr>
          <w:rFonts w:ascii="Tahoma" w:hAnsi="Tahoma" w:cs="Tahoma"/>
          <w:b/>
          <w:sz w:val="16"/>
          <w:szCs w:val="16"/>
        </w:rPr>
      </w:pPr>
    </w:p>
    <w:p w:rsidR="00DD25BE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DD25BE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DD25BE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DD25BE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DD25BE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DD25BE" w:rsidRDefault="00DD25BE" w:rsidP="00B52AD8">
      <w:pPr>
        <w:ind w:firstLine="709"/>
        <w:jc w:val="both"/>
        <w:rPr>
          <w:b/>
          <w:spacing w:val="-2"/>
          <w:sz w:val="28"/>
          <w:szCs w:val="28"/>
        </w:rPr>
      </w:pPr>
    </w:p>
    <w:p w:rsidR="00B52AD8" w:rsidRPr="00B52AD8" w:rsidRDefault="00B52AD8" w:rsidP="00B52AD8">
      <w:pPr>
        <w:ind w:firstLine="709"/>
        <w:jc w:val="both"/>
        <w:rPr>
          <w:b/>
          <w:sz w:val="28"/>
          <w:szCs w:val="28"/>
        </w:rPr>
      </w:pPr>
      <w:proofErr w:type="gramStart"/>
      <w:r w:rsidRPr="00B52AD8">
        <w:rPr>
          <w:b/>
          <w:spacing w:val="-2"/>
          <w:sz w:val="28"/>
          <w:szCs w:val="28"/>
        </w:rPr>
        <w:lastRenderedPageBreak/>
        <w:t>Концентрация</w:t>
      </w:r>
      <w:proofErr w:type="gramEnd"/>
      <w:r w:rsidRPr="00B52AD8">
        <w:rPr>
          <w:b/>
          <w:spacing w:val="-2"/>
          <w:sz w:val="28"/>
          <w:szCs w:val="28"/>
        </w:rPr>
        <w:t xml:space="preserve"> каких из этих АХОВ:</w:t>
      </w:r>
      <w:r w:rsidRPr="00B52AD8">
        <w:rPr>
          <w:spacing w:val="-2"/>
          <w:sz w:val="28"/>
          <w:szCs w:val="28"/>
        </w:rPr>
        <w:t xml:space="preserve"> фосген, аммиак, хлор, сероводород, сернистый</w:t>
      </w:r>
      <w:r w:rsidRPr="00B52AD8">
        <w:rPr>
          <w:sz w:val="28"/>
          <w:szCs w:val="28"/>
        </w:rPr>
        <w:t xml:space="preserve"> ангидрид, формальдегид, </w:t>
      </w:r>
      <w:r w:rsidRPr="00B52AD8">
        <w:rPr>
          <w:b/>
          <w:sz w:val="28"/>
          <w:szCs w:val="28"/>
        </w:rPr>
        <w:t>в летнее время будет наибольшей:</w:t>
      </w:r>
    </w:p>
    <w:p w:rsidR="00B52AD8" w:rsidRDefault="00B52AD8" w:rsidP="00B52AD8">
      <w:pPr>
        <w:ind w:firstLine="709"/>
        <w:jc w:val="both"/>
        <w:rPr>
          <w:sz w:val="28"/>
          <w:szCs w:val="28"/>
        </w:rPr>
      </w:pPr>
    </w:p>
    <w:p w:rsidR="00B52AD8" w:rsidRPr="00B52AD8" w:rsidRDefault="00B52AD8" w:rsidP="00B52AD8">
      <w:pPr>
        <w:ind w:firstLine="709"/>
        <w:jc w:val="both"/>
        <w:rPr>
          <w:sz w:val="28"/>
          <w:szCs w:val="28"/>
        </w:rPr>
      </w:pPr>
      <w:r w:rsidRPr="00B52AD8">
        <w:rPr>
          <w:sz w:val="28"/>
          <w:szCs w:val="28"/>
        </w:rPr>
        <w:t>а) на верхних этажах здания:</w:t>
      </w:r>
    </w:p>
    <w:p w:rsidR="00B52AD8" w:rsidRDefault="00B52AD8" w:rsidP="00B52AD8">
      <w:pPr>
        <w:ind w:firstLine="709"/>
        <w:jc w:val="both"/>
        <w:rPr>
          <w:sz w:val="28"/>
          <w:szCs w:val="28"/>
        </w:rPr>
      </w:pPr>
    </w:p>
    <w:p w:rsidR="00DD25BE" w:rsidRDefault="00DD25BE" w:rsidP="00B52AD8">
      <w:pPr>
        <w:ind w:firstLine="709"/>
        <w:jc w:val="both"/>
        <w:rPr>
          <w:sz w:val="28"/>
          <w:szCs w:val="28"/>
        </w:rPr>
      </w:pPr>
    </w:p>
    <w:p w:rsidR="00DD25BE" w:rsidRPr="00B52AD8" w:rsidRDefault="00DD25BE" w:rsidP="00B52AD8">
      <w:pPr>
        <w:ind w:firstLine="709"/>
        <w:jc w:val="both"/>
        <w:rPr>
          <w:sz w:val="28"/>
          <w:szCs w:val="28"/>
        </w:rPr>
      </w:pPr>
    </w:p>
    <w:p w:rsidR="00B52AD8" w:rsidRDefault="00B52AD8" w:rsidP="00B52AD8">
      <w:pPr>
        <w:ind w:firstLine="709"/>
        <w:jc w:val="both"/>
        <w:rPr>
          <w:sz w:val="28"/>
          <w:szCs w:val="28"/>
        </w:rPr>
      </w:pPr>
      <w:r w:rsidRPr="00B52AD8">
        <w:rPr>
          <w:sz w:val="28"/>
          <w:szCs w:val="28"/>
        </w:rPr>
        <w:t xml:space="preserve">б) на нижних этажах здания: </w:t>
      </w:r>
    </w:p>
    <w:p w:rsidR="00DD25BE" w:rsidRPr="00B52AD8" w:rsidRDefault="00DD25BE" w:rsidP="00B52AD8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</w:p>
    <w:p w:rsidR="00B52AD8" w:rsidRDefault="00B52AD8" w:rsidP="00B52AD8">
      <w:pPr>
        <w:ind w:firstLine="709"/>
        <w:jc w:val="both"/>
        <w:rPr>
          <w:spacing w:val="20"/>
          <w:sz w:val="28"/>
          <w:szCs w:val="28"/>
        </w:rPr>
      </w:pPr>
    </w:p>
    <w:p w:rsidR="00DD25BE" w:rsidRPr="00B52AD8" w:rsidRDefault="00DD25BE" w:rsidP="00B52AD8">
      <w:pPr>
        <w:ind w:firstLine="709"/>
        <w:jc w:val="both"/>
        <w:rPr>
          <w:spacing w:val="20"/>
          <w:sz w:val="28"/>
          <w:szCs w:val="28"/>
        </w:rPr>
      </w:pPr>
    </w:p>
    <w:p w:rsidR="00B52AD8" w:rsidRPr="00B52AD8" w:rsidRDefault="00B52AD8" w:rsidP="00B52AD8">
      <w:pPr>
        <w:ind w:firstLine="709"/>
        <w:jc w:val="both"/>
        <w:rPr>
          <w:b/>
          <w:sz w:val="28"/>
          <w:szCs w:val="28"/>
        </w:rPr>
      </w:pPr>
      <w:r w:rsidRPr="00B52AD8">
        <w:rPr>
          <w:spacing w:val="20"/>
          <w:sz w:val="28"/>
          <w:szCs w:val="28"/>
        </w:rPr>
        <w:t xml:space="preserve">Ситуация 2. </w:t>
      </w:r>
      <w:r w:rsidRPr="00B52AD8">
        <w:rPr>
          <w:b/>
          <w:sz w:val="28"/>
          <w:szCs w:val="28"/>
        </w:rPr>
        <w:t>При аварии на химическом предприятии была получ</w:t>
      </w:r>
      <w:r w:rsidRPr="00B52AD8">
        <w:rPr>
          <w:b/>
          <w:sz w:val="28"/>
          <w:szCs w:val="28"/>
        </w:rPr>
        <w:t>е</w:t>
      </w:r>
      <w:r w:rsidRPr="00B52AD8">
        <w:rPr>
          <w:b/>
          <w:sz w:val="28"/>
          <w:szCs w:val="28"/>
        </w:rPr>
        <w:t>на информация о времени и месте сбора населения для экстренной эваку</w:t>
      </w:r>
      <w:r w:rsidRPr="00B52AD8">
        <w:rPr>
          <w:b/>
          <w:sz w:val="28"/>
          <w:szCs w:val="28"/>
        </w:rPr>
        <w:t>а</w:t>
      </w:r>
      <w:r w:rsidRPr="00B52AD8">
        <w:rPr>
          <w:b/>
          <w:sz w:val="28"/>
          <w:szCs w:val="28"/>
        </w:rPr>
        <w:t>ции на транспорте. До места сбора Вам пришлось добираться по зараже</w:t>
      </w:r>
      <w:r w:rsidRPr="00B52AD8">
        <w:rPr>
          <w:b/>
          <w:sz w:val="28"/>
          <w:szCs w:val="28"/>
        </w:rPr>
        <w:t>н</w:t>
      </w:r>
      <w:r w:rsidRPr="00B52AD8">
        <w:rPr>
          <w:b/>
          <w:sz w:val="28"/>
          <w:szCs w:val="28"/>
        </w:rPr>
        <w:t>ной местности, используя простейшие средства защиты органов дыхания – ватно-марлевые повязки. Вам необходимо определить действия пред п</w:t>
      </w:r>
      <w:r w:rsidRPr="00B52AD8">
        <w:rPr>
          <w:b/>
          <w:sz w:val="28"/>
          <w:szCs w:val="28"/>
        </w:rPr>
        <w:t>о</w:t>
      </w:r>
      <w:r w:rsidRPr="00B52AD8">
        <w:rPr>
          <w:b/>
          <w:sz w:val="28"/>
          <w:szCs w:val="28"/>
        </w:rPr>
        <w:t>садкой в транспортное средство после выхода из зоны заражения и запо</w:t>
      </w:r>
      <w:r w:rsidRPr="00B52AD8">
        <w:rPr>
          <w:b/>
          <w:sz w:val="28"/>
          <w:szCs w:val="28"/>
        </w:rPr>
        <w:t>л</w:t>
      </w:r>
      <w:r w:rsidRPr="00B52AD8">
        <w:rPr>
          <w:b/>
          <w:sz w:val="28"/>
          <w:szCs w:val="28"/>
        </w:rPr>
        <w:t>нить схему.</w:t>
      </w:r>
    </w:p>
    <w:p w:rsidR="00B52AD8" w:rsidRPr="006E32E5" w:rsidRDefault="00B52AD8" w:rsidP="00B52AD8">
      <w:pPr>
        <w:ind w:firstLine="709"/>
        <w:jc w:val="both"/>
        <w:rPr>
          <w:spacing w:val="20"/>
          <w:sz w:val="8"/>
          <w:szCs w:val="8"/>
        </w:rPr>
      </w:pPr>
    </w:p>
    <w:p w:rsidR="00B52AD8" w:rsidRPr="00947599" w:rsidRDefault="008E5FD3" w:rsidP="00B52AD8">
      <w:pPr>
        <w:ind w:firstLine="709"/>
        <w:jc w:val="both"/>
        <w:rPr>
          <w:rFonts w:ascii="Tahoma" w:hAnsi="Tahoma" w:cs="Tahoma"/>
          <w:b/>
          <w:i/>
          <w:sz w:val="26"/>
        </w:rPr>
      </w:pPr>
      <w:r w:rsidRPr="008E5FD3">
        <w:rPr>
          <w:b/>
          <w:noProof/>
          <w:sz w:val="20"/>
        </w:rPr>
        <w:pict>
          <v:rect id="_x0000_s1087" style="position:absolute;left:0;text-align:left;margin-left:18pt;margin-top:5.9pt;width:6in;height:39.75pt;z-index:251707392" strokecolor="#333" strokeweight="1pt">
            <v:textbox style="mso-next-textbox:#_x0000_s1087">
              <w:txbxContent>
                <w:p w:rsidR="00DD25BE" w:rsidRPr="00DD25BE" w:rsidRDefault="00DD25BE" w:rsidP="00B52AD8">
                  <w:pPr>
                    <w:pStyle w:val="3"/>
                    <w:rPr>
                      <w:sz w:val="28"/>
                      <w:szCs w:val="28"/>
                    </w:rPr>
                  </w:pPr>
                  <w:r w:rsidRPr="00DD25BE">
                    <w:rPr>
                      <w:color w:val="000000"/>
                      <w:sz w:val="28"/>
                      <w:szCs w:val="28"/>
                    </w:rPr>
                    <w:t>1.</w:t>
                  </w:r>
                  <w:r w:rsidRPr="00DD25BE">
                    <w:rPr>
                      <w:sz w:val="28"/>
                      <w:szCs w:val="28"/>
                    </w:rPr>
                    <w:t xml:space="preserve"> </w:t>
                  </w:r>
                </w:p>
                <w:p w:rsidR="00DD25BE" w:rsidRPr="00A130C4" w:rsidRDefault="00DD25BE" w:rsidP="00B52AD8">
                  <w:pPr>
                    <w:rPr>
                      <w:sz w:val="32"/>
                      <w:szCs w:val="32"/>
                    </w:rPr>
                  </w:pPr>
                </w:p>
                <w:p w:rsidR="00DD25BE" w:rsidRPr="00B73361" w:rsidRDefault="00DD25BE" w:rsidP="00B52AD8">
                  <w:pPr>
                    <w:pStyle w:val="3"/>
                    <w:rPr>
                      <w:sz w:val="26"/>
                      <w:szCs w:val="26"/>
                    </w:rPr>
                  </w:pPr>
                </w:p>
                <w:p w:rsidR="00DD25BE" w:rsidRPr="00951CF4" w:rsidRDefault="00DD25BE" w:rsidP="00B52AD8">
                  <w:pPr>
                    <w:spacing w:line="192" w:lineRule="auto"/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951CF4" w:rsidRDefault="00DD25BE" w:rsidP="00B52AD8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DD25BE" w:rsidRPr="001830A4" w:rsidRDefault="00DD25BE" w:rsidP="00B52AD8">
                  <w:pPr>
                    <w:rPr>
                      <w:color w:val="000000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Pr="008E5FD3">
        <w:rPr>
          <w:rFonts w:ascii="Tahoma" w:hAnsi="Tahoma" w:cs="Tahoma"/>
          <w:b/>
          <w:noProof/>
          <w:sz w:val="26"/>
        </w:rPr>
        <w:pict>
          <v:shape id="_x0000_s1086" type="#_x0000_t202" style="position:absolute;left:0;text-align:left;margin-left:153pt;margin-top:5.9pt;width:315pt;height:121.6pt;z-index:251706368" fillcolor="silver" strokecolor="gray">
            <v:textbox style="mso-next-textbox:#_x0000_s1086">
              <w:txbxContent>
                <w:p w:rsidR="00DD25BE" w:rsidRDefault="00DD25BE" w:rsidP="00B52AD8"/>
              </w:txbxContent>
            </v:textbox>
          </v:shape>
        </w:pict>
      </w: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8E5FD3" w:rsidP="00B52AD8">
      <w:pPr>
        <w:jc w:val="both"/>
        <w:rPr>
          <w:rFonts w:ascii="Tahoma" w:hAnsi="Tahoma" w:cs="Tahoma"/>
          <w:b/>
          <w:sz w:val="26"/>
        </w:rPr>
      </w:pPr>
      <w:r w:rsidRPr="008E5FD3">
        <w:rPr>
          <w:b/>
          <w:noProof/>
          <w:sz w:val="20"/>
        </w:rPr>
        <w:pict>
          <v:rect id="_x0000_s1088" style="position:absolute;left:0;text-align:left;margin-left:18pt;margin-top:.95pt;width:6in;height:36.25pt;z-index:251708416" strokecolor="#333" strokeweight="1pt">
            <v:textbox style="mso-next-textbox:#_x0000_s1088">
              <w:txbxContent>
                <w:p w:rsidR="00DD25BE" w:rsidRPr="00DD25BE" w:rsidRDefault="00DD25BE" w:rsidP="00B52AD8">
                  <w:pPr>
                    <w:pStyle w:val="3"/>
                    <w:rPr>
                      <w:sz w:val="28"/>
                      <w:szCs w:val="28"/>
                    </w:rPr>
                  </w:pPr>
                  <w:r w:rsidRPr="00DD25BE">
                    <w:rPr>
                      <w:color w:val="000000"/>
                      <w:sz w:val="28"/>
                      <w:szCs w:val="28"/>
                    </w:rPr>
                    <w:t xml:space="preserve">2. </w:t>
                  </w:r>
                </w:p>
                <w:p w:rsidR="00DD25BE" w:rsidRPr="00951CF4" w:rsidRDefault="00DD25BE" w:rsidP="00B52AD8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4748B6" w:rsidRDefault="00DD25BE" w:rsidP="00B52AD8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A07E9B" w:rsidRDefault="00DD25BE" w:rsidP="00B52AD8">
                  <w:pPr>
                    <w:jc w:val="both"/>
                    <w:rPr>
                      <w:color w:val="000000"/>
                    </w:rPr>
                  </w:pPr>
                </w:p>
              </w:txbxContent>
            </v:textbox>
          </v:rect>
        </w:pict>
      </w: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8E5FD3" w:rsidP="00B52AD8">
      <w:pPr>
        <w:jc w:val="both"/>
        <w:rPr>
          <w:rFonts w:ascii="Tahoma" w:hAnsi="Tahoma" w:cs="Tahoma"/>
          <w:b/>
          <w:sz w:val="26"/>
        </w:rPr>
      </w:pPr>
      <w:r w:rsidRPr="008E5FD3">
        <w:rPr>
          <w:b/>
          <w:noProof/>
          <w:sz w:val="20"/>
        </w:rPr>
        <w:pict>
          <v:rect id="_x0000_s1089" style="position:absolute;left:0;text-align:left;margin-left:18pt;margin-top:8.65pt;width:6in;height:40.35pt;z-index:251709440" strokecolor="#333" strokeweight="1pt">
            <v:textbox style="mso-next-textbox:#_x0000_s1089">
              <w:txbxContent>
                <w:p w:rsidR="00DD25BE" w:rsidRPr="00DD25BE" w:rsidRDefault="00DD25BE" w:rsidP="00B52AD8">
                  <w:pPr>
                    <w:pStyle w:val="3"/>
                    <w:rPr>
                      <w:sz w:val="28"/>
                      <w:szCs w:val="28"/>
                    </w:rPr>
                  </w:pPr>
                  <w:r w:rsidRPr="00DD25BE">
                    <w:rPr>
                      <w:sz w:val="28"/>
                      <w:szCs w:val="28"/>
                    </w:rPr>
                    <w:t xml:space="preserve">3. </w:t>
                  </w:r>
                </w:p>
                <w:p w:rsidR="00DD25BE" w:rsidRPr="00B73361" w:rsidRDefault="00DD25BE" w:rsidP="00B52AD8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DD25BE" w:rsidRPr="00951CF4" w:rsidRDefault="00DD25BE" w:rsidP="00B52AD8">
                  <w:pPr>
                    <w:shd w:val="clear" w:color="auto" w:fill="FFFFFF"/>
                    <w:rPr>
                      <w:sz w:val="26"/>
                      <w:szCs w:val="26"/>
                    </w:rPr>
                  </w:pPr>
                </w:p>
                <w:p w:rsidR="00DD25BE" w:rsidRPr="001830A4" w:rsidRDefault="00DD25BE" w:rsidP="00B52AD8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B52AD8" w:rsidRDefault="00B52AD8" w:rsidP="00B52AD8">
      <w:pPr>
        <w:jc w:val="both"/>
        <w:rPr>
          <w:rFonts w:ascii="Tahoma" w:hAnsi="Tahoma" w:cs="Tahoma"/>
          <w:b/>
          <w:sz w:val="26"/>
        </w:rPr>
      </w:pPr>
    </w:p>
    <w:p w:rsidR="00DD25BE" w:rsidRDefault="00DD25BE" w:rsidP="00B52AD8">
      <w:pPr>
        <w:shd w:val="clear" w:color="auto" w:fill="FFFFFF"/>
        <w:ind w:firstLine="709"/>
        <w:rPr>
          <w:b/>
          <w:sz w:val="28"/>
          <w:szCs w:val="28"/>
        </w:rPr>
      </w:pPr>
    </w:p>
    <w:p w:rsidR="00DD25BE" w:rsidRDefault="00DD25BE" w:rsidP="00B52AD8">
      <w:pPr>
        <w:shd w:val="clear" w:color="auto" w:fill="FFFFFF"/>
        <w:ind w:firstLine="709"/>
        <w:rPr>
          <w:b/>
          <w:sz w:val="28"/>
          <w:szCs w:val="28"/>
        </w:rPr>
      </w:pPr>
    </w:p>
    <w:p w:rsidR="00B52AD8" w:rsidRPr="00B52AD8" w:rsidRDefault="00B52AD8" w:rsidP="00B52AD8">
      <w:pPr>
        <w:shd w:val="clear" w:color="auto" w:fill="FFFFFF"/>
        <w:ind w:firstLine="709"/>
        <w:rPr>
          <w:b/>
          <w:sz w:val="28"/>
          <w:szCs w:val="28"/>
        </w:rPr>
      </w:pPr>
      <w:r w:rsidRPr="00B52AD8">
        <w:rPr>
          <w:b/>
          <w:sz w:val="28"/>
          <w:szCs w:val="28"/>
        </w:rPr>
        <w:t>70. Рассмотрите ситуации, связанные с угрозой проведения террор</w:t>
      </w:r>
      <w:r w:rsidRPr="00B52AD8">
        <w:rPr>
          <w:b/>
          <w:sz w:val="28"/>
          <w:szCs w:val="28"/>
        </w:rPr>
        <w:t>и</w:t>
      </w:r>
      <w:r w:rsidRPr="00B52AD8">
        <w:rPr>
          <w:b/>
          <w:sz w:val="28"/>
          <w:szCs w:val="28"/>
        </w:rPr>
        <w:t xml:space="preserve">стического акта и предложите действия по безопасному поведению при их возникновении. </w:t>
      </w:r>
    </w:p>
    <w:p w:rsidR="00B52AD8" w:rsidRPr="00B52AD8" w:rsidRDefault="00B52AD8" w:rsidP="00B52AD8">
      <w:pPr>
        <w:pStyle w:val="a5"/>
        <w:rPr>
          <w:b/>
          <w:szCs w:val="28"/>
        </w:rPr>
      </w:pPr>
    </w:p>
    <w:p w:rsidR="00DD25BE" w:rsidRDefault="00DD25BE" w:rsidP="00B52AD8">
      <w:pPr>
        <w:ind w:firstLine="709"/>
        <w:jc w:val="both"/>
        <w:rPr>
          <w:spacing w:val="-6"/>
          <w:sz w:val="28"/>
          <w:szCs w:val="28"/>
        </w:rPr>
      </w:pPr>
    </w:p>
    <w:p w:rsidR="00B52AD8" w:rsidRPr="00B52AD8" w:rsidRDefault="00B52AD8" w:rsidP="00B52AD8">
      <w:pPr>
        <w:ind w:firstLine="709"/>
        <w:jc w:val="both"/>
        <w:rPr>
          <w:b/>
          <w:sz w:val="28"/>
          <w:szCs w:val="28"/>
        </w:rPr>
      </w:pPr>
      <w:r w:rsidRPr="00B52AD8">
        <w:rPr>
          <w:spacing w:val="-6"/>
          <w:sz w:val="28"/>
          <w:szCs w:val="28"/>
        </w:rPr>
        <w:t xml:space="preserve">Ситуация 1. </w:t>
      </w:r>
      <w:r w:rsidRPr="00B52AD8">
        <w:rPr>
          <w:b/>
          <w:spacing w:val="-6"/>
          <w:sz w:val="28"/>
          <w:szCs w:val="28"/>
        </w:rPr>
        <w:t xml:space="preserve">Вы сели в автобус, и увидели под задним </w:t>
      </w:r>
      <w:proofErr w:type="gramStart"/>
      <w:r w:rsidRPr="00B52AD8">
        <w:rPr>
          <w:b/>
          <w:spacing w:val="-6"/>
          <w:sz w:val="28"/>
          <w:szCs w:val="28"/>
        </w:rPr>
        <w:t>сидением</w:t>
      </w:r>
      <w:proofErr w:type="gramEnd"/>
      <w:r w:rsidRPr="00B52AD8">
        <w:rPr>
          <w:b/>
          <w:sz w:val="28"/>
          <w:szCs w:val="28"/>
        </w:rPr>
        <w:t xml:space="preserve"> оста</w:t>
      </w:r>
      <w:r w:rsidRPr="00B52AD8">
        <w:rPr>
          <w:b/>
          <w:sz w:val="28"/>
          <w:szCs w:val="28"/>
        </w:rPr>
        <w:t>в</w:t>
      </w:r>
      <w:r w:rsidRPr="00B52AD8">
        <w:rPr>
          <w:b/>
          <w:sz w:val="28"/>
          <w:szCs w:val="28"/>
        </w:rPr>
        <w:t xml:space="preserve">ленную кем-то сумку, из  которой торчат провода и виден кусок </w:t>
      </w:r>
      <w:proofErr w:type="spellStart"/>
      <w:r w:rsidRPr="00B52AD8">
        <w:rPr>
          <w:b/>
          <w:sz w:val="28"/>
          <w:szCs w:val="28"/>
        </w:rPr>
        <w:t>изоленты</w:t>
      </w:r>
      <w:proofErr w:type="spellEnd"/>
      <w:r w:rsidRPr="00B52AD8">
        <w:rPr>
          <w:b/>
          <w:spacing w:val="-20"/>
          <w:sz w:val="28"/>
          <w:szCs w:val="28"/>
        </w:rPr>
        <w:t xml:space="preserve">.  </w:t>
      </w:r>
      <w:r w:rsidRPr="00B52AD8">
        <w:rPr>
          <w:b/>
          <w:sz w:val="28"/>
          <w:szCs w:val="28"/>
        </w:rPr>
        <w:t>Ваши действия:</w:t>
      </w:r>
    </w:p>
    <w:p w:rsidR="00B52AD8" w:rsidRDefault="00B52AD8" w:rsidP="00B52AD8">
      <w:pPr>
        <w:jc w:val="both"/>
        <w:rPr>
          <w:iCs/>
          <w:sz w:val="26"/>
          <w:szCs w:val="26"/>
        </w:rPr>
      </w:pPr>
      <w:r w:rsidRPr="00E80215">
        <w:rPr>
          <w:iCs/>
          <w:sz w:val="26"/>
          <w:szCs w:val="26"/>
        </w:rPr>
        <w:t xml:space="preserve"> </w:t>
      </w:r>
    </w:p>
    <w:p w:rsidR="00B52AD8" w:rsidRPr="00712CAE" w:rsidRDefault="00B52AD8" w:rsidP="00B52AD8">
      <w:pPr>
        <w:ind w:firstLine="720"/>
        <w:jc w:val="both"/>
        <w:rPr>
          <w:spacing w:val="-6"/>
          <w:sz w:val="16"/>
          <w:szCs w:val="1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b/>
          <w:sz w:val="26"/>
        </w:rPr>
      </w:pPr>
      <w:r w:rsidRPr="004C18B2">
        <w:rPr>
          <w:spacing w:val="-6"/>
          <w:sz w:val="26"/>
          <w:szCs w:val="26"/>
        </w:rPr>
        <w:lastRenderedPageBreak/>
        <w:t xml:space="preserve">Ситуация </w:t>
      </w:r>
      <w:r>
        <w:rPr>
          <w:spacing w:val="-6"/>
          <w:sz w:val="26"/>
          <w:szCs w:val="26"/>
        </w:rPr>
        <w:t>2</w:t>
      </w:r>
      <w:r w:rsidRPr="004C18B2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 xml:space="preserve"> </w:t>
      </w:r>
      <w:r w:rsidRPr="00AB32AC">
        <w:rPr>
          <w:b/>
          <w:sz w:val="26"/>
          <w:szCs w:val="26"/>
        </w:rPr>
        <w:t>Находясь на улице, вы почувствовали активизацию сотруд</w:t>
      </w:r>
      <w:r w:rsidRPr="00AB32AC">
        <w:rPr>
          <w:b/>
          <w:spacing w:val="6"/>
          <w:sz w:val="26"/>
          <w:szCs w:val="26"/>
        </w:rPr>
        <w:t>н</w:t>
      </w:r>
      <w:r w:rsidRPr="00AB32AC">
        <w:rPr>
          <w:b/>
          <w:spacing w:val="6"/>
          <w:sz w:val="26"/>
          <w:szCs w:val="26"/>
        </w:rPr>
        <w:t>и</w:t>
      </w:r>
      <w:r w:rsidRPr="00AB32AC">
        <w:rPr>
          <w:b/>
          <w:spacing w:val="6"/>
          <w:sz w:val="26"/>
          <w:szCs w:val="26"/>
        </w:rPr>
        <w:t>ков правоохранительных органов, прозвучал предупредительный крик</w:t>
      </w:r>
      <w:r w:rsidRPr="00AB32AC">
        <w:rPr>
          <w:b/>
          <w:sz w:val="26"/>
          <w:szCs w:val="26"/>
        </w:rPr>
        <w:t xml:space="preserve"> «Л</w:t>
      </w:r>
      <w:r w:rsidRPr="00AB32AC">
        <w:rPr>
          <w:b/>
          <w:sz w:val="26"/>
          <w:szCs w:val="26"/>
        </w:rPr>
        <w:t>о</w:t>
      </w:r>
      <w:r w:rsidRPr="00AB32AC">
        <w:rPr>
          <w:b/>
          <w:sz w:val="26"/>
          <w:szCs w:val="26"/>
        </w:rPr>
        <w:t>жись, взрывное устройство!».</w:t>
      </w:r>
      <w:r w:rsidRPr="00AB32AC">
        <w:rPr>
          <w:b/>
          <w:spacing w:val="-6"/>
          <w:sz w:val="26"/>
          <w:szCs w:val="26"/>
        </w:rPr>
        <w:t xml:space="preserve"> Примите решение, определив алгоритм Ваших де</w:t>
      </w:r>
      <w:r w:rsidRPr="00AB32AC">
        <w:rPr>
          <w:b/>
          <w:spacing w:val="-6"/>
          <w:sz w:val="26"/>
          <w:szCs w:val="26"/>
        </w:rPr>
        <w:t>й</w:t>
      </w:r>
      <w:r w:rsidRPr="00AB32AC">
        <w:rPr>
          <w:b/>
          <w:spacing w:val="-6"/>
          <w:sz w:val="26"/>
          <w:szCs w:val="26"/>
        </w:rPr>
        <w:t>ствий, и заполните</w:t>
      </w:r>
      <w:r w:rsidRPr="00AB32AC">
        <w:rPr>
          <w:b/>
          <w:sz w:val="26"/>
        </w:rPr>
        <w:t xml:space="preserve"> схему:</w:t>
      </w:r>
    </w:p>
    <w:p w:rsidR="00B52AD8" w:rsidRPr="006E32E5" w:rsidRDefault="00B52AD8" w:rsidP="00B52AD8">
      <w:pPr>
        <w:ind w:firstLine="720"/>
        <w:jc w:val="both"/>
        <w:rPr>
          <w:b/>
          <w:sz w:val="16"/>
          <w:szCs w:val="16"/>
        </w:rPr>
      </w:pPr>
    </w:p>
    <w:p w:rsidR="00B52AD8" w:rsidRDefault="008E5FD3" w:rsidP="00B52AD8">
      <w:pPr>
        <w:pStyle w:val="a5"/>
        <w:rPr>
          <w:sz w:val="24"/>
        </w:rPr>
      </w:pPr>
      <w:r>
        <w:rPr>
          <w:noProof/>
          <w:sz w:val="24"/>
        </w:rPr>
        <w:pict>
          <v:shape id="_x0000_s1092" type="#_x0000_t202" style="position:absolute;left:0;text-align:left;margin-left:18pt;margin-top:3.2pt;width:6in;height:39.3pt;z-index:251713536">
            <v:textbox>
              <w:txbxContent>
                <w:p w:rsidR="00DD25BE" w:rsidRPr="00DD25BE" w:rsidRDefault="00DD25BE" w:rsidP="00B52AD8">
                  <w:pPr>
                    <w:rPr>
                      <w:sz w:val="28"/>
                      <w:szCs w:val="28"/>
                    </w:rPr>
                  </w:pPr>
                  <w:r w:rsidRPr="00DD25BE">
                    <w:rPr>
                      <w:sz w:val="28"/>
                      <w:szCs w:val="28"/>
                    </w:rPr>
                    <w:t xml:space="preserve">1.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90" type="#_x0000_t202" style="position:absolute;left:0;text-align:left;margin-left:2in;margin-top:3.2pt;width:324pt;height:2in;z-index:251711488" fillcolor="silver" strokecolor="gray">
            <v:textbox>
              <w:txbxContent>
                <w:p w:rsidR="00DD25BE" w:rsidRDefault="00DD25BE" w:rsidP="00B52AD8"/>
              </w:txbxContent>
            </v:textbox>
          </v:shape>
        </w:pict>
      </w:r>
    </w:p>
    <w:p w:rsidR="00B52AD8" w:rsidRDefault="00B52AD8" w:rsidP="00B52AD8">
      <w:pPr>
        <w:pStyle w:val="a5"/>
        <w:rPr>
          <w:sz w:val="24"/>
        </w:rPr>
      </w:pPr>
    </w:p>
    <w:p w:rsidR="00B52AD8" w:rsidRDefault="00B52AD8" w:rsidP="00B52AD8">
      <w:pPr>
        <w:pStyle w:val="a5"/>
        <w:rPr>
          <w:sz w:val="24"/>
        </w:rPr>
      </w:pPr>
    </w:p>
    <w:p w:rsidR="00B52AD8" w:rsidRDefault="008E5FD3" w:rsidP="00B52AD8">
      <w:pPr>
        <w:pStyle w:val="a5"/>
        <w:rPr>
          <w:sz w:val="24"/>
        </w:rPr>
      </w:pPr>
      <w:r>
        <w:rPr>
          <w:noProof/>
          <w:sz w:val="24"/>
        </w:rPr>
        <w:pict>
          <v:shape id="_x0000_s1091" type="#_x0000_t202" style="position:absolute;left:0;text-align:left;margin-left:18pt;margin-top:11.5pt;width:6in;height:42.15pt;z-index:251712512">
            <v:textbox>
              <w:txbxContent>
                <w:p w:rsidR="00DD25BE" w:rsidRPr="00DD25BE" w:rsidRDefault="00DD25BE" w:rsidP="00B52AD8">
                  <w:pPr>
                    <w:jc w:val="both"/>
                    <w:rPr>
                      <w:sz w:val="28"/>
                      <w:szCs w:val="28"/>
                    </w:rPr>
                  </w:pPr>
                  <w:r w:rsidRPr="00DD25BE">
                    <w:rPr>
                      <w:spacing w:val="-4"/>
                      <w:sz w:val="28"/>
                      <w:szCs w:val="28"/>
                    </w:rPr>
                    <w:t xml:space="preserve">2. </w:t>
                  </w:r>
                </w:p>
                <w:p w:rsidR="00DD25BE" w:rsidRDefault="00DD25BE" w:rsidP="00B52AD8"/>
              </w:txbxContent>
            </v:textbox>
          </v:shape>
        </w:pict>
      </w:r>
    </w:p>
    <w:p w:rsidR="00B52AD8" w:rsidRDefault="00B52AD8" w:rsidP="00B52AD8">
      <w:pPr>
        <w:pStyle w:val="a5"/>
        <w:rPr>
          <w:sz w:val="24"/>
        </w:rPr>
      </w:pPr>
    </w:p>
    <w:p w:rsidR="00B52AD8" w:rsidRDefault="00B52AD8" w:rsidP="00B52AD8">
      <w:pPr>
        <w:pStyle w:val="a5"/>
        <w:rPr>
          <w:sz w:val="24"/>
        </w:rPr>
      </w:pPr>
    </w:p>
    <w:p w:rsidR="00B52AD8" w:rsidRDefault="00B52AD8" w:rsidP="00B52AD8">
      <w:pPr>
        <w:pStyle w:val="a5"/>
        <w:rPr>
          <w:sz w:val="24"/>
        </w:rPr>
      </w:pPr>
    </w:p>
    <w:p w:rsidR="00B52AD8" w:rsidRDefault="008E5FD3" w:rsidP="00B52AD8">
      <w:pPr>
        <w:pStyle w:val="a5"/>
        <w:rPr>
          <w:sz w:val="24"/>
        </w:rPr>
      </w:pPr>
      <w:r>
        <w:rPr>
          <w:noProof/>
          <w:sz w:val="24"/>
        </w:rPr>
        <w:pict>
          <v:shape id="_x0000_s1093" type="#_x0000_t202" style="position:absolute;left:0;text-align:left;margin-left:18pt;margin-top:8.9pt;width:6in;height:41.7pt;z-index:251714560">
            <v:textbox>
              <w:txbxContent>
                <w:p w:rsidR="00DD25BE" w:rsidRPr="00DD25BE" w:rsidRDefault="00DD25BE" w:rsidP="00B52AD8">
                  <w:pPr>
                    <w:jc w:val="both"/>
                    <w:rPr>
                      <w:sz w:val="28"/>
                      <w:szCs w:val="28"/>
                    </w:rPr>
                  </w:pPr>
                  <w:r w:rsidRPr="00DD25BE">
                    <w:rPr>
                      <w:sz w:val="28"/>
                      <w:szCs w:val="28"/>
                    </w:rPr>
                    <w:t xml:space="preserve">3. </w:t>
                  </w:r>
                </w:p>
                <w:p w:rsidR="00DD25BE" w:rsidRDefault="00DD25BE" w:rsidP="00B52AD8"/>
              </w:txbxContent>
            </v:textbox>
          </v:shape>
        </w:pict>
      </w: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DD25BE" w:rsidRDefault="00DD25BE" w:rsidP="00B52AD8">
      <w:pPr>
        <w:ind w:firstLine="720"/>
        <w:jc w:val="both"/>
        <w:rPr>
          <w:spacing w:val="-6"/>
          <w:sz w:val="26"/>
          <w:szCs w:val="26"/>
        </w:rPr>
      </w:pPr>
    </w:p>
    <w:p w:rsidR="00B52AD8" w:rsidRDefault="00B52AD8" w:rsidP="00B52AD8">
      <w:pPr>
        <w:ind w:firstLine="720"/>
        <w:jc w:val="both"/>
        <w:rPr>
          <w:b/>
          <w:spacing w:val="-6"/>
          <w:sz w:val="26"/>
          <w:szCs w:val="26"/>
        </w:rPr>
      </w:pPr>
      <w:r w:rsidRPr="004C18B2">
        <w:rPr>
          <w:spacing w:val="-6"/>
          <w:sz w:val="26"/>
          <w:szCs w:val="26"/>
        </w:rPr>
        <w:t xml:space="preserve">Ситуация </w:t>
      </w:r>
      <w:r>
        <w:rPr>
          <w:spacing w:val="-6"/>
          <w:sz w:val="26"/>
          <w:szCs w:val="26"/>
        </w:rPr>
        <w:t>3</w:t>
      </w:r>
      <w:r w:rsidRPr="004C18B2">
        <w:rPr>
          <w:spacing w:val="-6"/>
          <w:sz w:val="26"/>
          <w:szCs w:val="26"/>
        </w:rPr>
        <w:t>.</w:t>
      </w:r>
      <w:r>
        <w:rPr>
          <w:spacing w:val="-6"/>
          <w:sz w:val="26"/>
          <w:szCs w:val="26"/>
        </w:rPr>
        <w:t xml:space="preserve"> </w:t>
      </w:r>
      <w:r w:rsidRPr="00520884">
        <w:rPr>
          <w:b/>
          <w:spacing w:val="-6"/>
          <w:sz w:val="26"/>
          <w:szCs w:val="26"/>
        </w:rPr>
        <w:t>Группа людей оказалась заложниками террористов и их удерж</w:t>
      </w:r>
      <w:r w:rsidRPr="00520884">
        <w:rPr>
          <w:b/>
          <w:spacing w:val="-6"/>
          <w:sz w:val="26"/>
          <w:szCs w:val="26"/>
        </w:rPr>
        <w:t>и</w:t>
      </w:r>
      <w:r w:rsidRPr="00520884">
        <w:rPr>
          <w:b/>
          <w:spacing w:val="-6"/>
          <w:sz w:val="26"/>
          <w:szCs w:val="26"/>
        </w:rPr>
        <w:t>вают в здании. Готовится операция спецслужб по их освобождению. Вам необходимо определить действия заложников при их освобождении:</w:t>
      </w:r>
    </w:p>
    <w:p w:rsidR="00DD25BE" w:rsidRDefault="00DD25BE" w:rsidP="00B52AD8">
      <w:pPr>
        <w:ind w:firstLine="720"/>
        <w:jc w:val="both"/>
        <w:rPr>
          <w:b/>
          <w:spacing w:val="-6"/>
          <w:sz w:val="26"/>
          <w:szCs w:val="26"/>
        </w:rPr>
      </w:pPr>
    </w:p>
    <w:p w:rsidR="00DD25BE" w:rsidRPr="00520884" w:rsidRDefault="008E5FD3" w:rsidP="00B52AD8">
      <w:pPr>
        <w:ind w:firstLine="720"/>
        <w:jc w:val="both"/>
        <w:rPr>
          <w:b/>
          <w:spacing w:val="-6"/>
          <w:sz w:val="26"/>
          <w:szCs w:val="26"/>
        </w:rPr>
      </w:pPr>
      <w:r w:rsidRPr="008E5FD3">
        <w:rPr>
          <w:noProof/>
          <w:sz w:val="16"/>
          <w:szCs w:val="16"/>
        </w:rPr>
        <w:pict>
          <v:shape id="_x0000_s1095" type="#_x0000_t202" style="position:absolute;left:0;text-align:left;margin-left:2in;margin-top:13.85pt;width:324pt;height:79.4pt;z-index:251716608">
            <v:textbox>
              <w:txbxContent>
                <w:p w:rsidR="00DD25BE" w:rsidRDefault="00DD25BE" w:rsidP="00B52AD8"/>
              </w:txbxContent>
            </v:textbox>
          </v:shape>
        </w:pict>
      </w:r>
    </w:p>
    <w:p w:rsidR="00B52AD8" w:rsidRPr="009F4FA9" w:rsidRDefault="00B52AD8" w:rsidP="00B52AD8">
      <w:pPr>
        <w:ind w:firstLine="720"/>
        <w:jc w:val="both"/>
        <w:rPr>
          <w:rFonts w:ascii="Arial" w:hAnsi="Arial"/>
          <w:sz w:val="8"/>
          <w:szCs w:val="8"/>
        </w:rPr>
      </w:pPr>
    </w:p>
    <w:p w:rsidR="00B52AD8" w:rsidRPr="00A1709E" w:rsidRDefault="008E5FD3" w:rsidP="00B52AD8">
      <w:pPr>
        <w:pStyle w:val="a5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94" type="#_x0000_t202" style="position:absolute;left:0;text-align:left;margin-left:9pt;margin-top:4.7pt;width:108pt;height:52.25pt;z-index:251715584">
            <v:textbox>
              <w:txbxContent>
                <w:p w:rsidR="00DD25BE" w:rsidRPr="006E32E5" w:rsidRDefault="00DD25BE" w:rsidP="00B52AD8">
                  <w:pPr>
                    <w:rPr>
                      <w:sz w:val="26"/>
                      <w:szCs w:val="26"/>
                    </w:rPr>
                  </w:pPr>
                  <w:r w:rsidRPr="006E32E5">
                    <w:rPr>
                      <w:color w:val="000000"/>
                      <w:sz w:val="26"/>
                      <w:szCs w:val="26"/>
                    </w:rPr>
                    <w:t>В случае шту</w:t>
                  </w:r>
                  <w:r w:rsidRPr="006E32E5">
                    <w:rPr>
                      <w:color w:val="000000"/>
                      <w:sz w:val="26"/>
                      <w:szCs w:val="26"/>
                    </w:rPr>
                    <w:t>р</w:t>
                  </w:r>
                  <w:r w:rsidRPr="006E32E5">
                    <w:rPr>
                      <w:color w:val="000000"/>
                      <w:sz w:val="26"/>
                      <w:szCs w:val="26"/>
                    </w:rPr>
                    <w:t>ма здания</w:t>
                  </w:r>
                </w:p>
              </w:txbxContent>
            </v:textbox>
          </v:shape>
        </w:pict>
      </w:r>
    </w:p>
    <w:p w:rsidR="00B52AD8" w:rsidRDefault="00B52AD8" w:rsidP="00B52AD8">
      <w:pPr>
        <w:pStyle w:val="a5"/>
        <w:rPr>
          <w:sz w:val="24"/>
        </w:rPr>
      </w:pPr>
    </w:p>
    <w:p w:rsidR="00B52AD8" w:rsidRDefault="008E5FD3" w:rsidP="00B52AD8">
      <w:pPr>
        <w:pStyle w:val="a5"/>
        <w:rPr>
          <w:sz w:val="24"/>
        </w:rPr>
      </w:pPr>
      <w:r>
        <w:rPr>
          <w:noProof/>
          <w:sz w:val="24"/>
        </w:rPr>
        <w:pict>
          <v:line id="_x0000_s1098" style="position:absolute;left:0;text-align:left;z-index:251719680" from="117pt,5.9pt" to="2in,5.9pt">
            <v:stroke endarrow="block"/>
          </v:line>
        </w:pict>
      </w:r>
    </w:p>
    <w:p w:rsidR="00B52AD8" w:rsidRDefault="00B52AD8" w:rsidP="00B52AD8">
      <w:pPr>
        <w:pStyle w:val="a5"/>
        <w:rPr>
          <w:sz w:val="24"/>
        </w:rPr>
      </w:pPr>
    </w:p>
    <w:p w:rsidR="00B52AD8" w:rsidRDefault="00B52AD8" w:rsidP="00B52AD8">
      <w:pPr>
        <w:pStyle w:val="a5"/>
        <w:rPr>
          <w:sz w:val="24"/>
        </w:rPr>
      </w:pPr>
    </w:p>
    <w:p w:rsidR="00B52AD8" w:rsidRDefault="00B52AD8" w:rsidP="00B52AD8">
      <w:pPr>
        <w:pStyle w:val="a5"/>
        <w:rPr>
          <w:sz w:val="24"/>
        </w:rPr>
      </w:pPr>
    </w:p>
    <w:p w:rsidR="00B52AD8" w:rsidRDefault="00B52AD8" w:rsidP="00B52AD8"/>
    <w:p w:rsidR="00B52AD8" w:rsidRDefault="00B52AD8" w:rsidP="00B52AD8"/>
    <w:p w:rsidR="00B52AD8" w:rsidRDefault="00B52AD8" w:rsidP="00B52AD8">
      <w:pPr>
        <w:jc w:val="both"/>
        <w:rPr>
          <w:rFonts w:ascii="Tahoma" w:hAnsi="Tahoma" w:cs="Tahoma"/>
          <w:b/>
          <w:sz w:val="26"/>
          <w:szCs w:val="28"/>
        </w:rPr>
      </w:pPr>
    </w:p>
    <w:p w:rsidR="00B52AD8" w:rsidRPr="001A6BCB" w:rsidRDefault="00B52AD8" w:rsidP="00B52AD8">
      <w:pPr>
        <w:jc w:val="both"/>
        <w:rPr>
          <w:rFonts w:ascii="Tahoma" w:hAnsi="Tahoma" w:cs="Tahoma"/>
          <w:b/>
          <w:sz w:val="16"/>
          <w:szCs w:val="16"/>
        </w:rPr>
      </w:pPr>
    </w:p>
    <w:p w:rsidR="005D6697" w:rsidRDefault="005D6697" w:rsidP="005E46E9">
      <w:pPr>
        <w:jc w:val="both"/>
        <w:rPr>
          <w:b/>
          <w:sz w:val="28"/>
          <w:szCs w:val="28"/>
          <w:u w:val="single"/>
        </w:rPr>
      </w:pPr>
    </w:p>
    <w:p w:rsidR="005D6697" w:rsidRDefault="005D6697" w:rsidP="005E46E9">
      <w:pPr>
        <w:jc w:val="both"/>
        <w:rPr>
          <w:b/>
          <w:sz w:val="28"/>
          <w:szCs w:val="28"/>
          <w:u w:val="single"/>
        </w:rPr>
      </w:pPr>
    </w:p>
    <w:p w:rsidR="005D6697" w:rsidRDefault="005D6697" w:rsidP="005E46E9">
      <w:pPr>
        <w:jc w:val="both"/>
        <w:rPr>
          <w:b/>
          <w:sz w:val="28"/>
          <w:szCs w:val="28"/>
          <w:u w:val="single"/>
        </w:rPr>
      </w:pPr>
    </w:p>
    <w:p w:rsidR="005D6697" w:rsidRDefault="005D6697" w:rsidP="005E46E9">
      <w:pPr>
        <w:jc w:val="both"/>
        <w:rPr>
          <w:b/>
          <w:sz w:val="28"/>
          <w:szCs w:val="28"/>
          <w:u w:val="single"/>
        </w:rPr>
      </w:pPr>
    </w:p>
    <w:sectPr w:rsidR="005D6697" w:rsidSect="00FB478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8001CD9"/>
    <w:multiLevelType w:val="hybridMultilevel"/>
    <w:tmpl w:val="C88E91AA"/>
    <w:lvl w:ilvl="0" w:tplc="2E6C3EE8">
      <w:start w:val="3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B313C0"/>
    <w:multiLevelType w:val="multilevel"/>
    <w:tmpl w:val="69A0A9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506C10"/>
    <w:multiLevelType w:val="hybridMultilevel"/>
    <w:tmpl w:val="B9FA3CE6"/>
    <w:lvl w:ilvl="0" w:tplc="5DCAAC2C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>
    <w:nsid w:val="233F65C3"/>
    <w:multiLevelType w:val="hybridMultilevel"/>
    <w:tmpl w:val="EC8C58C0"/>
    <w:lvl w:ilvl="0" w:tplc="AA3C64DC">
      <w:start w:val="2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AE6295"/>
    <w:multiLevelType w:val="hybridMultilevel"/>
    <w:tmpl w:val="1EF6446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935A71"/>
    <w:multiLevelType w:val="hybridMultilevel"/>
    <w:tmpl w:val="69A0A95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246FDF"/>
    <w:multiLevelType w:val="hybridMultilevel"/>
    <w:tmpl w:val="E5E29C12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7C4710"/>
    <w:multiLevelType w:val="hybridMultilevel"/>
    <w:tmpl w:val="EB2A2E9A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025767"/>
    <w:multiLevelType w:val="hybridMultilevel"/>
    <w:tmpl w:val="F06C17CA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FE3BE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701654D9"/>
    <w:multiLevelType w:val="hybridMultilevel"/>
    <w:tmpl w:val="278476B6"/>
    <w:lvl w:ilvl="0" w:tplc="95C42F3A">
      <w:start w:val="16"/>
      <w:numFmt w:val="decimal"/>
      <w:lvlText w:val="%1."/>
      <w:lvlJc w:val="left"/>
      <w:pPr>
        <w:tabs>
          <w:tab w:val="num" w:pos="1212"/>
        </w:tabs>
        <w:ind w:left="1212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748442AD"/>
    <w:multiLevelType w:val="hybridMultilevel"/>
    <w:tmpl w:val="221A84DA"/>
    <w:lvl w:ilvl="0" w:tplc="943E86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794644A2"/>
    <w:multiLevelType w:val="hybridMultilevel"/>
    <w:tmpl w:val="EBDE428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12"/>
  </w:num>
  <w:num w:numId="11">
    <w:abstractNumId w:val="14"/>
  </w:num>
  <w:num w:numId="12">
    <w:abstractNumId w:val="11"/>
  </w:num>
  <w:num w:numId="13">
    <w:abstractNumId w:val="15"/>
  </w:num>
  <w:num w:numId="14">
    <w:abstractNumId w:val="8"/>
  </w:num>
  <w:num w:numId="15">
    <w:abstractNumId w:val="13"/>
  </w:num>
  <w:num w:numId="16">
    <w:abstractNumId w:val="9"/>
  </w:num>
  <w:num w:numId="17">
    <w:abstractNumId w:val="18"/>
  </w:num>
  <w:num w:numId="18">
    <w:abstractNumId w:val="17"/>
  </w:num>
  <w:num w:numId="19">
    <w:abstractNumId w:val="10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hyphenationZone w:val="142"/>
  <w:drawingGridHorizontalSpacing w:val="120"/>
  <w:displayHorizontalDrawingGridEvery w:val="2"/>
  <w:displayVerticalDrawingGridEvery w:val="2"/>
  <w:characterSpacingControl w:val="doNotCompress"/>
  <w:compat/>
  <w:rsids>
    <w:rsidRoot w:val="00047D4C"/>
    <w:rsid w:val="0000205D"/>
    <w:rsid w:val="00047D4C"/>
    <w:rsid w:val="000651CC"/>
    <w:rsid w:val="00076182"/>
    <w:rsid w:val="000F738B"/>
    <w:rsid w:val="00102A0D"/>
    <w:rsid w:val="0016427C"/>
    <w:rsid w:val="00191819"/>
    <w:rsid w:val="001C56B1"/>
    <w:rsid w:val="001E2D39"/>
    <w:rsid w:val="00231830"/>
    <w:rsid w:val="003A3CA1"/>
    <w:rsid w:val="003C6214"/>
    <w:rsid w:val="004206BE"/>
    <w:rsid w:val="00422053"/>
    <w:rsid w:val="004260E7"/>
    <w:rsid w:val="00482683"/>
    <w:rsid w:val="004B3353"/>
    <w:rsid w:val="00502297"/>
    <w:rsid w:val="00521DEA"/>
    <w:rsid w:val="005D6697"/>
    <w:rsid w:val="005E46E9"/>
    <w:rsid w:val="00606CBE"/>
    <w:rsid w:val="00687974"/>
    <w:rsid w:val="006B5DB4"/>
    <w:rsid w:val="006C7A3B"/>
    <w:rsid w:val="00744C00"/>
    <w:rsid w:val="0078166F"/>
    <w:rsid w:val="007E0905"/>
    <w:rsid w:val="0082145C"/>
    <w:rsid w:val="008656F1"/>
    <w:rsid w:val="00874761"/>
    <w:rsid w:val="008D784D"/>
    <w:rsid w:val="008E5FD3"/>
    <w:rsid w:val="008F075A"/>
    <w:rsid w:val="00914A01"/>
    <w:rsid w:val="00915568"/>
    <w:rsid w:val="0093294A"/>
    <w:rsid w:val="00937DA9"/>
    <w:rsid w:val="00942B8A"/>
    <w:rsid w:val="009640E9"/>
    <w:rsid w:val="00A1015E"/>
    <w:rsid w:val="00A56E01"/>
    <w:rsid w:val="00AC7EDA"/>
    <w:rsid w:val="00AD3612"/>
    <w:rsid w:val="00AE3544"/>
    <w:rsid w:val="00B52AD8"/>
    <w:rsid w:val="00B60F80"/>
    <w:rsid w:val="00B61699"/>
    <w:rsid w:val="00B65D5B"/>
    <w:rsid w:val="00B910DE"/>
    <w:rsid w:val="00C341CB"/>
    <w:rsid w:val="00C52E49"/>
    <w:rsid w:val="00CB2C44"/>
    <w:rsid w:val="00CB6B5F"/>
    <w:rsid w:val="00CB7DB3"/>
    <w:rsid w:val="00CE10A2"/>
    <w:rsid w:val="00DD25BE"/>
    <w:rsid w:val="00DF585C"/>
    <w:rsid w:val="00E042B6"/>
    <w:rsid w:val="00E73EF3"/>
    <w:rsid w:val="00ED7DC2"/>
    <w:rsid w:val="00EE202C"/>
    <w:rsid w:val="00FB0BC3"/>
    <w:rsid w:val="00FB4781"/>
    <w:rsid w:val="00FB6AF2"/>
    <w:rsid w:val="00FD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D4C"/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D7DC2"/>
    <w:pPr>
      <w:spacing w:before="240" w:after="60"/>
      <w:outlineLvl w:val="7"/>
    </w:pPr>
    <w:rPr>
      <w:i/>
      <w:iCs/>
      <w:kern w:val="28"/>
    </w:rPr>
  </w:style>
  <w:style w:type="paragraph" w:styleId="9">
    <w:name w:val="heading 9"/>
    <w:basedOn w:val="a"/>
    <w:next w:val="a"/>
    <w:link w:val="90"/>
    <w:qFormat/>
    <w:rsid w:val="00ED7DC2"/>
    <w:pPr>
      <w:spacing w:before="240" w:after="60"/>
      <w:outlineLvl w:val="8"/>
    </w:pPr>
    <w:rPr>
      <w:rFonts w:ascii="Arial" w:hAnsi="Arial" w:cs="Arial"/>
      <w:kern w:val="28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1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C62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CB2C44"/>
    <w:pPr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B2C44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ED7DC2"/>
    <w:rPr>
      <w:i/>
      <w:iCs/>
      <w:kern w:val="28"/>
      <w:sz w:val="24"/>
      <w:szCs w:val="24"/>
    </w:rPr>
  </w:style>
  <w:style w:type="character" w:customStyle="1" w:styleId="90">
    <w:name w:val="Заголовок 9 Знак"/>
    <w:basedOn w:val="a0"/>
    <w:link w:val="9"/>
    <w:rsid w:val="00ED7DC2"/>
    <w:rPr>
      <w:rFonts w:ascii="Arial" w:hAnsi="Arial" w:cs="Arial"/>
      <w:kern w:val="28"/>
      <w:sz w:val="22"/>
      <w:szCs w:val="22"/>
    </w:rPr>
  </w:style>
  <w:style w:type="paragraph" w:styleId="a7">
    <w:name w:val="Body Text"/>
    <w:basedOn w:val="a"/>
    <w:link w:val="a8"/>
    <w:rsid w:val="00942B8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942B8A"/>
  </w:style>
  <w:style w:type="paragraph" w:styleId="3">
    <w:name w:val="Body Text 3"/>
    <w:basedOn w:val="a"/>
    <w:link w:val="30"/>
    <w:rsid w:val="00B60F80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60F8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072C5-A4DB-4A5D-ADAC-D984697C6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18</Pages>
  <Words>3218</Words>
  <Characters>21785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VDPO</Company>
  <LinksUpToDate>false</LinksUpToDate>
  <CharactersWithSpaces>24954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Evgeniy</dc:creator>
  <cp:keywords/>
  <cp:lastModifiedBy>Ковалев Денис</cp:lastModifiedBy>
  <cp:revision>6</cp:revision>
  <cp:lastPrinted>2011-11-01T05:58:00Z</cp:lastPrinted>
  <dcterms:created xsi:type="dcterms:W3CDTF">2011-10-31T23:04:00Z</dcterms:created>
  <dcterms:modified xsi:type="dcterms:W3CDTF">2011-11-01T11:09:00Z</dcterms:modified>
</cp:coreProperties>
</file>